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7B9" w:rsidRPr="001154C5" w:rsidRDefault="00381ED6" w:rsidP="001154C5">
      <w:pPr>
        <w:spacing w:line="240" w:lineRule="auto"/>
        <w:jc w:val="center"/>
        <w:rPr>
          <w:sz w:val="28"/>
          <w:szCs w:val="28"/>
          <w:lang w:eastAsia="zh-CN"/>
        </w:rPr>
      </w:pPr>
      <w:r w:rsidRPr="001154C5">
        <w:rPr>
          <w:rFonts w:hint="eastAsia"/>
          <w:b/>
          <w:bCs/>
          <w:sz w:val="28"/>
          <w:szCs w:val="28"/>
          <w:lang w:eastAsia="zh-CN"/>
        </w:rPr>
        <w:t>四年级上册数学单元测试</w:t>
      </w:r>
      <w:r w:rsidRPr="001154C5">
        <w:rPr>
          <w:rFonts w:hint="eastAsia"/>
          <w:b/>
          <w:bCs/>
          <w:sz w:val="28"/>
          <w:szCs w:val="28"/>
          <w:lang w:eastAsia="zh-CN"/>
        </w:rPr>
        <w:t>-1.</w:t>
      </w:r>
      <w:r w:rsidRPr="001154C5">
        <w:rPr>
          <w:rFonts w:hint="eastAsia"/>
          <w:b/>
          <w:bCs/>
          <w:sz w:val="28"/>
          <w:szCs w:val="28"/>
          <w:lang w:eastAsia="zh-CN"/>
        </w:rPr>
        <w:t>大数的认识</w:t>
      </w:r>
      <w:r w:rsidRPr="001154C5">
        <w:rPr>
          <w:rFonts w:hint="eastAsia"/>
          <w:b/>
          <w:bCs/>
          <w:sz w:val="28"/>
          <w:szCs w:val="28"/>
          <w:lang w:eastAsia="zh-CN"/>
        </w:rPr>
        <w:t xml:space="preserve"> </w:t>
      </w:r>
    </w:p>
    <w:p w:rsidR="001547B9" w:rsidRPr="001154C5" w:rsidRDefault="00EF4E0A" w:rsidP="001154C5">
      <w:pPr>
        <w:spacing w:line="240" w:lineRule="auto"/>
        <w:rPr>
          <w:sz w:val="28"/>
          <w:szCs w:val="28"/>
          <w:lang w:eastAsia="zh-CN"/>
        </w:rPr>
      </w:pPr>
      <w:r w:rsidRPr="001154C5">
        <w:rPr>
          <w:b/>
          <w:bCs/>
          <w:sz w:val="28"/>
          <w:szCs w:val="28"/>
          <w:lang w:eastAsia="zh-CN"/>
        </w:rPr>
        <w:t>一、单选题</w:t>
      </w:r>
      <w:r w:rsidRPr="001154C5">
        <w:rPr>
          <w:b/>
          <w:bCs/>
          <w:sz w:val="28"/>
          <w:szCs w:val="28"/>
          <w:lang w:eastAsia="zh-CN"/>
        </w:rPr>
        <w:t xml:space="preserve"> 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1.</w:t>
      </w:r>
      <w:r w:rsidRPr="001154C5">
        <w:rPr>
          <w:sz w:val="28"/>
          <w:szCs w:val="28"/>
          <w:lang w:eastAsia="zh-CN"/>
        </w:rPr>
        <w:t>一个八位数，它的最高位是</w:t>
      </w:r>
      <w:r w:rsidRPr="001154C5">
        <w:rPr>
          <w:sz w:val="28"/>
          <w:szCs w:val="28"/>
          <w:lang w:eastAsia="zh-CN"/>
        </w:rPr>
        <w:t xml:space="preserve">(   )            </w:t>
      </w:r>
    </w:p>
    <w:p w:rsidR="001547B9" w:rsidRPr="001154C5" w:rsidRDefault="00EF4E0A" w:rsidP="001154C5">
      <w:pPr>
        <w:spacing w:after="0" w:line="240" w:lineRule="auto"/>
        <w:ind w:left="150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A. </w:t>
      </w:r>
      <w:r w:rsidRPr="001154C5">
        <w:rPr>
          <w:sz w:val="28"/>
          <w:szCs w:val="28"/>
          <w:lang w:eastAsia="zh-CN"/>
        </w:rPr>
        <w:t>亿位</w:t>
      </w:r>
      <w:r w:rsidRPr="001154C5">
        <w:rPr>
          <w:sz w:val="28"/>
          <w:szCs w:val="28"/>
          <w:lang w:eastAsia="zh-CN"/>
        </w:rPr>
        <w:t>                                 </w:t>
      </w:r>
      <w:r w:rsidR="00607DC4" w:rsidRPr="001154C5">
        <w:rPr>
          <w:noProof/>
          <w:sz w:val="28"/>
          <w:szCs w:val="28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1.05pt;height:3.2pt;visibility:visible;mso-wrap-style:square">
            <v:imagedata r:id="rId10" o:title=""/>
          </v:shape>
        </w:pict>
      </w:r>
      <w:r w:rsidRPr="001154C5">
        <w:rPr>
          <w:sz w:val="28"/>
          <w:szCs w:val="28"/>
          <w:lang w:eastAsia="zh-CN"/>
        </w:rPr>
        <w:t>B. </w:t>
      </w:r>
      <w:r w:rsidRPr="001154C5">
        <w:rPr>
          <w:sz w:val="28"/>
          <w:szCs w:val="28"/>
          <w:lang w:eastAsia="zh-CN"/>
        </w:rPr>
        <w:t>千万位</w:t>
      </w:r>
      <w:r w:rsidRPr="001154C5">
        <w:rPr>
          <w:sz w:val="28"/>
          <w:szCs w:val="28"/>
          <w:lang w:eastAsia="zh-CN"/>
        </w:rPr>
        <w:t>                                 </w:t>
      </w:r>
      <w:r w:rsidR="00607DC4" w:rsidRPr="001154C5">
        <w:rPr>
          <w:noProof/>
          <w:sz w:val="28"/>
          <w:szCs w:val="28"/>
          <w:lang w:eastAsia="zh-CN"/>
        </w:rPr>
        <w:pict>
          <v:shape id="图片 2" o:spid="_x0000_i1026" type="#_x0000_t75" style="width:1.05pt;height:3.2pt;visibility:visible;mso-wrap-style:square">
            <v:imagedata r:id="rId10" o:title=""/>
          </v:shape>
        </w:pict>
      </w:r>
      <w:r w:rsidRPr="001154C5">
        <w:rPr>
          <w:sz w:val="28"/>
          <w:szCs w:val="28"/>
          <w:lang w:eastAsia="zh-CN"/>
        </w:rPr>
        <w:t>C. </w:t>
      </w:r>
      <w:r w:rsidRPr="001154C5">
        <w:rPr>
          <w:sz w:val="28"/>
          <w:szCs w:val="28"/>
          <w:lang w:eastAsia="zh-CN"/>
        </w:rPr>
        <w:t>百万位</w:t>
      </w:r>
      <w:r w:rsidRPr="001154C5">
        <w:rPr>
          <w:sz w:val="28"/>
          <w:szCs w:val="28"/>
          <w:lang w:eastAsia="zh-CN"/>
        </w:rPr>
        <w:t>                                 </w:t>
      </w:r>
      <w:r w:rsidR="00607DC4" w:rsidRPr="001154C5">
        <w:rPr>
          <w:noProof/>
          <w:sz w:val="28"/>
          <w:szCs w:val="28"/>
          <w:lang w:eastAsia="zh-CN"/>
        </w:rPr>
        <w:pict>
          <v:shape id="图片 3" o:spid="_x0000_i1027" type="#_x0000_t75" style="width:1.05pt;height:3.2pt;visibility:visible;mso-wrap-style:square">
            <v:imagedata r:id="rId10" o:title=""/>
          </v:shape>
        </w:pict>
      </w:r>
      <w:r w:rsidRPr="001154C5">
        <w:rPr>
          <w:sz w:val="28"/>
          <w:szCs w:val="28"/>
          <w:lang w:eastAsia="zh-CN"/>
        </w:rPr>
        <w:t>D. </w:t>
      </w:r>
      <w:r w:rsidRPr="001154C5">
        <w:rPr>
          <w:sz w:val="28"/>
          <w:szCs w:val="28"/>
          <w:lang w:eastAsia="zh-CN"/>
        </w:rPr>
        <w:t>十万位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2.</w:t>
      </w:r>
      <w:r w:rsidRPr="001154C5">
        <w:rPr>
          <w:sz w:val="28"/>
          <w:szCs w:val="28"/>
          <w:lang w:eastAsia="zh-CN"/>
        </w:rPr>
        <w:t>由</w:t>
      </w:r>
      <w:r w:rsidRPr="001154C5">
        <w:rPr>
          <w:sz w:val="28"/>
          <w:szCs w:val="28"/>
          <w:lang w:eastAsia="zh-CN"/>
        </w:rPr>
        <w:t>3</w:t>
      </w:r>
      <w:r w:rsidRPr="001154C5">
        <w:rPr>
          <w:sz w:val="28"/>
          <w:szCs w:val="28"/>
          <w:lang w:eastAsia="zh-CN"/>
        </w:rPr>
        <w:t>个百万，</w:t>
      </w:r>
      <w:r w:rsidRPr="001154C5">
        <w:rPr>
          <w:sz w:val="28"/>
          <w:szCs w:val="28"/>
          <w:lang w:eastAsia="zh-CN"/>
        </w:rPr>
        <w:t>5</w:t>
      </w:r>
      <w:r w:rsidRPr="001154C5">
        <w:rPr>
          <w:sz w:val="28"/>
          <w:szCs w:val="28"/>
          <w:lang w:eastAsia="zh-CN"/>
        </w:rPr>
        <w:t>个万组成的数是（</w:t>
      </w:r>
      <w:r w:rsidRPr="001154C5">
        <w:rPr>
          <w:sz w:val="28"/>
          <w:szCs w:val="28"/>
          <w:lang w:eastAsia="zh-CN"/>
        </w:rPr>
        <w:t xml:space="preserve">   </w:t>
      </w:r>
      <w:r w:rsidRPr="001154C5">
        <w:rPr>
          <w:sz w:val="28"/>
          <w:szCs w:val="28"/>
          <w:lang w:eastAsia="zh-CN"/>
        </w:rPr>
        <w:t>）</w:t>
      </w:r>
      <w:r w:rsidRPr="001154C5">
        <w:rPr>
          <w:sz w:val="28"/>
          <w:szCs w:val="28"/>
          <w:lang w:eastAsia="zh-CN"/>
        </w:rPr>
        <w:t xml:space="preserve">  </w:t>
      </w:r>
    </w:p>
    <w:p w:rsidR="001547B9" w:rsidRPr="001154C5" w:rsidRDefault="00EF4E0A" w:rsidP="001154C5">
      <w:pPr>
        <w:spacing w:after="0" w:line="240" w:lineRule="auto"/>
        <w:ind w:left="150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A. 3050000                                  </w:t>
      </w:r>
      <w:r w:rsidR="00607DC4" w:rsidRPr="001154C5">
        <w:rPr>
          <w:noProof/>
          <w:sz w:val="28"/>
          <w:szCs w:val="28"/>
          <w:lang w:eastAsia="zh-CN"/>
        </w:rPr>
        <w:pict>
          <v:shape id="图片 4" o:spid="_x0000_i1028" type="#_x0000_t75" style="width:1.05pt;height:3.2pt;visibility:visible;mso-wrap-style:square">
            <v:imagedata r:id="rId10" o:title=""/>
          </v:shape>
        </w:pict>
      </w:r>
      <w:r w:rsidRPr="001154C5">
        <w:rPr>
          <w:sz w:val="28"/>
          <w:szCs w:val="28"/>
          <w:lang w:eastAsia="zh-CN"/>
        </w:rPr>
        <w:t>B. 3500000                                  </w:t>
      </w:r>
      <w:r w:rsidR="00607DC4" w:rsidRPr="001154C5">
        <w:rPr>
          <w:noProof/>
          <w:sz w:val="28"/>
          <w:szCs w:val="28"/>
          <w:lang w:eastAsia="zh-CN"/>
        </w:rPr>
        <w:pict>
          <v:shape id="图片 5" o:spid="_x0000_i1029" type="#_x0000_t75" style="width:1.05pt;height:3.2pt;visibility:visible;mso-wrap-style:square">
            <v:imagedata r:id="rId10" o:title=""/>
          </v:shape>
        </w:pict>
      </w:r>
      <w:r w:rsidRPr="001154C5">
        <w:rPr>
          <w:sz w:val="28"/>
          <w:szCs w:val="28"/>
          <w:lang w:eastAsia="zh-CN"/>
        </w:rPr>
        <w:t>C. 3005000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3.</w:t>
      </w:r>
      <w:r w:rsidRPr="001154C5">
        <w:rPr>
          <w:sz w:val="28"/>
          <w:szCs w:val="28"/>
          <w:lang w:eastAsia="zh-CN"/>
        </w:rPr>
        <w:t>一个整数，四舍五入到万位约是</w:t>
      </w:r>
      <w:r w:rsidRPr="001154C5">
        <w:rPr>
          <w:sz w:val="28"/>
          <w:szCs w:val="28"/>
          <w:lang w:eastAsia="zh-CN"/>
        </w:rPr>
        <w:t>5</w:t>
      </w:r>
      <w:r w:rsidRPr="001154C5">
        <w:rPr>
          <w:sz w:val="28"/>
          <w:szCs w:val="28"/>
          <w:lang w:eastAsia="zh-CN"/>
        </w:rPr>
        <w:t>万，那么这个数最大是（</w:t>
      </w:r>
      <w:r w:rsidRPr="001154C5">
        <w:rPr>
          <w:sz w:val="28"/>
          <w:szCs w:val="28"/>
          <w:lang w:eastAsia="zh-CN"/>
        </w:rPr>
        <w:t xml:space="preserve">     </w:t>
      </w:r>
      <w:r w:rsidRPr="001154C5">
        <w:rPr>
          <w:sz w:val="28"/>
          <w:szCs w:val="28"/>
          <w:lang w:eastAsia="zh-CN"/>
        </w:rPr>
        <w:t>）</w:t>
      </w:r>
      <w:r w:rsidRPr="001154C5">
        <w:rPr>
          <w:sz w:val="28"/>
          <w:szCs w:val="28"/>
          <w:lang w:eastAsia="zh-CN"/>
        </w:rPr>
        <w:t xml:space="preserve">            </w:t>
      </w:r>
      <w:bookmarkStart w:id="0" w:name="_GoBack"/>
      <w:bookmarkEnd w:id="0"/>
    </w:p>
    <w:p w:rsidR="001547B9" w:rsidRPr="001154C5" w:rsidRDefault="00EF4E0A" w:rsidP="001154C5">
      <w:pPr>
        <w:spacing w:after="0" w:line="240" w:lineRule="auto"/>
        <w:ind w:left="150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A. 59999                                </w:t>
      </w:r>
      <w:r w:rsidR="00607DC4" w:rsidRPr="001154C5">
        <w:rPr>
          <w:noProof/>
          <w:sz w:val="28"/>
          <w:szCs w:val="28"/>
          <w:lang w:eastAsia="zh-CN"/>
        </w:rPr>
        <w:pict>
          <v:shape id="图片 6" o:spid="_x0000_i1030" type="#_x0000_t75" style="width:2.15pt;height:3.2pt;visibility:visible;mso-wrap-style:square">
            <v:imagedata r:id="rId11" o:title=""/>
          </v:shape>
        </w:pict>
      </w:r>
      <w:r w:rsidRPr="001154C5">
        <w:rPr>
          <w:sz w:val="28"/>
          <w:szCs w:val="28"/>
          <w:lang w:eastAsia="zh-CN"/>
        </w:rPr>
        <w:t>B. 50999                                </w:t>
      </w:r>
      <w:r w:rsidR="00607DC4" w:rsidRPr="001154C5">
        <w:rPr>
          <w:noProof/>
          <w:sz w:val="28"/>
          <w:szCs w:val="28"/>
          <w:lang w:eastAsia="zh-CN"/>
        </w:rPr>
        <w:pict>
          <v:shape id="图片 7" o:spid="_x0000_i1031" type="#_x0000_t75" style="width:2.15pt;height:3.2pt;visibility:visible;mso-wrap-style:square">
            <v:imagedata r:id="rId11" o:title=""/>
          </v:shape>
        </w:pict>
      </w:r>
      <w:r w:rsidRPr="001154C5">
        <w:rPr>
          <w:sz w:val="28"/>
          <w:szCs w:val="28"/>
          <w:lang w:eastAsia="zh-CN"/>
        </w:rPr>
        <w:t>C. 54449                                </w:t>
      </w:r>
      <w:r w:rsidR="00607DC4" w:rsidRPr="001154C5">
        <w:rPr>
          <w:noProof/>
          <w:sz w:val="28"/>
          <w:szCs w:val="28"/>
          <w:lang w:eastAsia="zh-CN"/>
        </w:rPr>
        <w:pict>
          <v:shape id="图片 8" o:spid="_x0000_i1032" type="#_x0000_t75" style="width:2.15pt;height:3.2pt;visibility:visible;mso-wrap-style:square">
            <v:imagedata r:id="rId11" o:title=""/>
          </v:shape>
        </w:pict>
      </w:r>
      <w:r w:rsidRPr="001154C5">
        <w:rPr>
          <w:sz w:val="28"/>
          <w:szCs w:val="28"/>
          <w:lang w:eastAsia="zh-CN"/>
        </w:rPr>
        <w:t>D. 54999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4.</w:t>
      </w:r>
      <w:r w:rsidRPr="001154C5">
        <w:rPr>
          <w:sz w:val="28"/>
          <w:szCs w:val="28"/>
          <w:lang w:eastAsia="zh-CN"/>
        </w:rPr>
        <w:t>个数是由</w:t>
      </w:r>
      <w:r w:rsidRPr="001154C5">
        <w:rPr>
          <w:sz w:val="28"/>
          <w:szCs w:val="28"/>
          <w:lang w:eastAsia="zh-CN"/>
        </w:rPr>
        <w:t>6</w:t>
      </w:r>
      <w:r w:rsidRPr="001154C5">
        <w:rPr>
          <w:sz w:val="28"/>
          <w:szCs w:val="28"/>
          <w:lang w:eastAsia="zh-CN"/>
        </w:rPr>
        <w:t>个百亿，</w:t>
      </w:r>
      <w:r w:rsidRPr="001154C5">
        <w:rPr>
          <w:sz w:val="28"/>
          <w:szCs w:val="28"/>
          <w:lang w:eastAsia="zh-CN"/>
        </w:rPr>
        <w:t>6</w:t>
      </w:r>
      <w:r w:rsidRPr="001154C5">
        <w:rPr>
          <w:sz w:val="28"/>
          <w:szCs w:val="28"/>
          <w:lang w:eastAsia="zh-CN"/>
        </w:rPr>
        <w:t>个百万和</w:t>
      </w:r>
      <w:r w:rsidRPr="001154C5">
        <w:rPr>
          <w:sz w:val="28"/>
          <w:szCs w:val="28"/>
          <w:lang w:eastAsia="zh-CN"/>
        </w:rPr>
        <w:t>6</w:t>
      </w:r>
      <w:r w:rsidRPr="001154C5">
        <w:rPr>
          <w:sz w:val="28"/>
          <w:szCs w:val="28"/>
          <w:lang w:eastAsia="zh-CN"/>
        </w:rPr>
        <w:t>个百组成的，这个数写作（</w:t>
      </w:r>
      <w:r w:rsidRPr="001154C5">
        <w:rPr>
          <w:sz w:val="28"/>
          <w:szCs w:val="28"/>
          <w:lang w:eastAsia="zh-CN"/>
        </w:rPr>
        <w:t xml:space="preserve">   </w:t>
      </w:r>
      <w:r w:rsidRPr="001154C5">
        <w:rPr>
          <w:sz w:val="28"/>
          <w:szCs w:val="28"/>
          <w:lang w:eastAsia="zh-CN"/>
        </w:rPr>
        <w:t>）</w:t>
      </w:r>
      <w:r w:rsidRPr="001154C5">
        <w:rPr>
          <w:sz w:val="28"/>
          <w:szCs w:val="28"/>
          <w:lang w:eastAsia="zh-CN"/>
        </w:rPr>
        <w:t xml:space="preserve">            </w:t>
      </w:r>
    </w:p>
    <w:p w:rsidR="001547B9" w:rsidRPr="001154C5" w:rsidRDefault="00EF4E0A" w:rsidP="001154C5">
      <w:pPr>
        <w:spacing w:after="0" w:line="240" w:lineRule="auto"/>
        <w:ind w:left="150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A. 60006000600                           </w:t>
      </w:r>
      <w:r w:rsidR="00607DC4" w:rsidRPr="001154C5">
        <w:rPr>
          <w:noProof/>
          <w:sz w:val="28"/>
          <w:szCs w:val="28"/>
          <w:lang w:eastAsia="zh-CN"/>
        </w:rPr>
        <w:pict>
          <v:shape id="图片 9" o:spid="_x0000_i1033" type="#_x0000_t75" style="width:1.05pt;height:3.2pt;visibility:visible;mso-wrap-style:square">
            <v:imagedata r:id="rId12" o:title=""/>
          </v:shape>
        </w:pict>
      </w:r>
      <w:r w:rsidRPr="001154C5">
        <w:rPr>
          <w:sz w:val="28"/>
          <w:szCs w:val="28"/>
          <w:lang w:eastAsia="zh-CN"/>
        </w:rPr>
        <w:t>B. 600600600                           </w:t>
      </w:r>
      <w:r w:rsidR="00607DC4" w:rsidRPr="001154C5">
        <w:rPr>
          <w:noProof/>
          <w:sz w:val="28"/>
          <w:szCs w:val="28"/>
          <w:lang w:eastAsia="zh-CN"/>
        </w:rPr>
        <w:pict>
          <v:shape id="图片 10" o:spid="_x0000_i1034" type="#_x0000_t75" style="width:1.05pt;height:3.2pt;visibility:visible;mso-wrap-style:square">
            <v:imagedata r:id="rId12" o:title=""/>
          </v:shape>
        </w:pict>
      </w:r>
      <w:r w:rsidRPr="001154C5">
        <w:rPr>
          <w:sz w:val="28"/>
          <w:szCs w:val="28"/>
          <w:lang w:eastAsia="zh-CN"/>
        </w:rPr>
        <w:t>C. 60000060600</w:t>
      </w:r>
    </w:p>
    <w:p w:rsidR="001547B9" w:rsidRPr="001154C5" w:rsidRDefault="00EF4E0A" w:rsidP="001154C5">
      <w:pPr>
        <w:spacing w:line="240" w:lineRule="auto"/>
        <w:rPr>
          <w:sz w:val="28"/>
          <w:szCs w:val="28"/>
          <w:lang w:eastAsia="zh-CN"/>
        </w:rPr>
      </w:pPr>
      <w:r w:rsidRPr="001154C5">
        <w:rPr>
          <w:b/>
          <w:bCs/>
          <w:sz w:val="28"/>
          <w:szCs w:val="28"/>
          <w:lang w:eastAsia="zh-CN"/>
        </w:rPr>
        <w:t>二、判断题</w:t>
      </w:r>
      <w:r w:rsidRPr="001154C5">
        <w:rPr>
          <w:b/>
          <w:bCs/>
          <w:sz w:val="28"/>
          <w:szCs w:val="28"/>
          <w:lang w:eastAsia="zh-CN"/>
        </w:rPr>
        <w:t xml:space="preserve"> 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5.</w:t>
      </w:r>
      <w:r w:rsidRPr="001154C5">
        <w:rPr>
          <w:sz w:val="28"/>
          <w:szCs w:val="28"/>
          <w:lang w:eastAsia="zh-CN"/>
        </w:rPr>
        <w:t>读含有两级的数时，先读万级，再读个级。（</w:t>
      </w:r>
      <w:r w:rsidRPr="001154C5">
        <w:rPr>
          <w:sz w:val="28"/>
          <w:szCs w:val="28"/>
          <w:lang w:eastAsia="zh-CN"/>
        </w:rPr>
        <w:t xml:space="preserve">   </w:t>
      </w:r>
      <w:r w:rsidRPr="001154C5">
        <w:rPr>
          <w:sz w:val="28"/>
          <w:szCs w:val="28"/>
          <w:lang w:eastAsia="zh-CN"/>
        </w:rPr>
        <w:t>）</w:t>
      </w:r>
      <w:r w:rsidRPr="001154C5">
        <w:rPr>
          <w:sz w:val="28"/>
          <w:szCs w:val="28"/>
          <w:lang w:eastAsia="zh-CN"/>
        </w:rPr>
        <w:t xml:space="preserve">    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6.</w:t>
      </w:r>
      <w:r w:rsidRPr="001154C5">
        <w:rPr>
          <w:sz w:val="28"/>
          <w:szCs w:val="28"/>
          <w:lang w:eastAsia="zh-CN"/>
        </w:rPr>
        <w:t>十亿零七十写作：</w:t>
      </w:r>
      <w:r w:rsidRPr="001154C5">
        <w:rPr>
          <w:sz w:val="28"/>
          <w:szCs w:val="28"/>
          <w:lang w:eastAsia="zh-CN"/>
        </w:rPr>
        <w:t>10000000070</w:t>
      </w:r>
      <w:r w:rsidRPr="001154C5">
        <w:rPr>
          <w:sz w:val="28"/>
          <w:szCs w:val="28"/>
          <w:lang w:eastAsia="zh-CN"/>
        </w:rPr>
        <w:t>。（</w:t>
      </w:r>
      <w:r w:rsidRPr="001154C5">
        <w:rPr>
          <w:sz w:val="28"/>
          <w:szCs w:val="28"/>
          <w:lang w:eastAsia="zh-CN"/>
        </w:rPr>
        <w:t xml:space="preserve">   </w:t>
      </w:r>
      <w:r w:rsidRPr="001154C5">
        <w:rPr>
          <w:sz w:val="28"/>
          <w:szCs w:val="28"/>
          <w:lang w:eastAsia="zh-CN"/>
        </w:rPr>
        <w:t>）</w:t>
      </w:r>
      <w:r w:rsidRPr="001154C5">
        <w:rPr>
          <w:sz w:val="28"/>
          <w:szCs w:val="28"/>
          <w:lang w:eastAsia="zh-CN"/>
        </w:rPr>
        <w:t xml:space="preserve">    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7.6060600&gt;6060060</w:t>
      </w:r>
      <w:r w:rsidRPr="001154C5">
        <w:rPr>
          <w:sz w:val="28"/>
          <w:szCs w:val="28"/>
          <w:lang w:eastAsia="zh-CN"/>
        </w:rPr>
        <w:t>（</w:t>
      </w:r>
      <w:r w:rsidRPr="001154C5">
        <w:rPr>
          <w:sz w:val="28"/>
          <w:szCs w:val="28"/>
          <w:lang w:eastAsia="zh-CN"/>
        </w:rPr>
        <w:t xml:space="preserve">    </w:t>
      </w:r>
      <w:r w:rsidRPr="001154C5">
        <w:rPr>
          <w:sz w:val="28"/>
          <w:szCs w:val="28"/>
          <w:lang w:eastAsia="zh-CN"/>
        </w:rPr>
        <w:t>）</w:t>
      </w:r>
      <w:r w:rsidRPr="001154C5">
        <w:rPr>
          <w:sz w:val="28"/>
          <w:szCs w:val="28"/>
          <w:lang w:eastAsia="zh-CN"/>
        </w:rPr>
        <w:t xml:space="preserve">    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8.33</w:t>
      </w:r>
      <w:r w:rsidRPr="001154C5">
        <w:rPr>
          <w:sz w:val="28"/>
          <w:szCs w:val="28"/>
          <w:lang w:eastAsia="zh-CN"/>
        </w:rPr>
        <w:t>这个数中的两个</w:t>
      </w:r>
      <w:r w:rsidRPr="001154C5">
        <w:rPr>
          <w:sz w:val="28"/>
          <w:szCs w:val="28"/>
          <w:lang w:eastAsia="zh-CN"/>
        </w:rPr>
        <w:t>“3”</w:t>
      </w:r>
      <w:r w:rsidRPr="001154C5">
        <w:rPr>
          <w:sz w:val="28"/>
          <w:szCs w:val="28"/>
          <w:lang w:eastAsia="zh-CN"/>
        </w:rPr>
        <w:t>都表示是</w:t>
      </w:r>
      <w:r w:rsidRPr="001154C5">
        <w:rPr>
          <w:sz w:val="28"/>
          <w:szCs w:val="28"/>
          <w:lang w:eastAsia="zh-CN"/>
        </w:rPr>
        <w:t>3</w:t>
      </w:r>
      <w:r w:rsidRPr="001154C5">
        <w:rPr>
          <w:sz w:val="28"/>
          <w:szCs w:val="28"/>
          <w:lang w:eastAsia="zh-CN"/>
        </w:rPr>
        <w:t>个十。（</w:t>
      </w:r>
      <w:r w:rsidRPr="001154C5">
        <w:rPr>
          <w:sz w:val="28"/>
          <w:szCs w:val="28"/>
          <w:lang w:eastAsia="zh-CN"/>
        </w:rPr>
        <w:t xml:space="preserve">   </w:t>
      </w:r>
      <w:r w:rsidRPr="001154C5">
        <w:rPr>
          <w:sz w:val="28"/>
          <w:szCs w:val="28"/>
          <w:lang w:eastAsia="zh-CN"/>
        </w:rPr>
        <w:t>）</w:t>
      </w:r>
      <w:r w:rsidRPr="001154C5">
        <w:rPr>
          <w:sz w:val="28"/>
          <w:szCs w:val="28"/>
          <w:lang w:eastAsia="zh-CN"/>
        </w:rPr>
        <w:t xml:space="preserve">    </w:t>
      </w:r>
    </w:p>
    <w:p w:rsidR="001547B9" w:rsidRPr="001154C5" w:rsidRDefault="00EF4E0A" w:rsidP="001154C5">
      <w:pPr>
        <w:spacing w:line="240" w:lineRule="auto"/>
        <w:rPr>
          <w:sz w:val="28"/>
          <w:szCs w:val="28"/>
          <w:lang w:eastAsia="zh-CN"/>
        </w:rPr>
      </w:pPr>
      <w:r w:rsidRPr="001154C5">
        <w:rPr>
          <w:b/>
          <w:bCs/>
          <w:sz w:val="28"/>
          <w:szCs w:val="28"/>
          <w:lang w:eastAsia="zh-CN"/>
        </w:rPr>
        <w:t>三、填空题</w:t>
      </w:r>
      <w:r w:rsidRPr="001154C5">
        <w:rPr>
          <w:b/>
          <w:bCs/>
          <w:sz w:val="28"/>
          <w:szCs w:val="28"/>
          <w:lang w:eastAsia="zh-CN"/>
        </w:rPr>
        <w:t xml:space="preserve"> 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9.</w:t>
      </w:r>
      <w:r w:rsidR="00607DC4" w:rsidRPr="001154C5">
        <w:rPr>
          <w:noProof/>
          <w:sz w:val="28"/>
          <w:szCs w:val="28"/>
          <w:lang w:eastAsia="zh-CN"/>
        </w:rPr>
        <w:pict>
          <v:shape id="图片 11" o:spid="_x0000_i1035" type="#_x0000_t75" style="width:262.2pt;height:68.8pt;visibility:visible;mso-wrap-style:square">
            <v:imagedata r:id="rId13" o:title=""/>
          </v:shape>
        </w:pic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从个位起，第九位是</w:t>
      </w:r>
      <w:r w:rsidRPr="001154C5">
        <w:rPr>
          <w:sz w:val="28"/>
          <w:szCs w:val="28"/>
          <w:lang w:eastAsia="zh-CN"/>
        </w:rPr>
        <w:t>________</w:t>
      </w:r>
      <w:r w:rsidRPr="001154C5">
        <w:rPr>
          <w:sz w:val="28"/>
          <w:szCs w:val="28"/>
          <w:lang w:eastAsia="zh-CN"/>
        </w:rPr>
        <w:t>位，它的计数单位是</w:t>
      </w:r>
      <w:r w:rsidRPr="001154C5">
        <w:rPr>
          <w:sz w:val="28"/>
          <w:szCs w:val="28"/>
          <w:lang w:eastAsia="zh-CN"/>
        </w:rPr>
        <w:t>________</w:t>
      </w:r>
      <w:r w:rsidRPr="001154C5">
        <w:rPr>
          <w:sz w:val="28"/>
          <w:szCs w:val="28"/>
          <w:lang w:eastAsia="zh-CN"/>
        </w:rPr>
        <w:t>，这个数位上的</w:t>
      </w:r>
      <w:r w:rsidRPr="001154C5">
        <w:rPr>
          <w:sz w:val="28"/>
          <w:szCs w:val="28"/>
          <w:lang w:eastAsia="zh-CN"/>
        </w:rPr>
        <w:t>8</w:t>
      </w:r>
      <w:r w:rsidRPr="001154C5">
        <w:rPr>
          <w:sz w:val="28"/>
          <w:szCs w:val="28"/>
          <w:lang w:eastAsia="zh-CN"/>
        </w:rPr>
        <w:t>表示</w:t>
      </w:r>
      <w:r w:rsidRPr="001154C5">
        <w:rPr>
          <w:sz w:val="28"/>
          <w:szCs w:val="28"/>
          <w:lang w:eastAsia="zh-CN"/>
        </w:rPr>
        <w:t>________</w:t>
      </w:r>
      <w:r w:rsidRPr="001154C5">
        <w:rPr>
          <w:sz w:val="28"/>
          <w:szCs w:val="28"/>
          <w:lang w:eastAsia="zh-CN"/>
        </w:rPr>
        <w:t>．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</w:rPr>
      </w:pPr>
      <w:r w:rsidRPr="001154C5">
        <w:rPr>
          <w:sz w:val="28"/>
          <w:szCs w:val="28"/>
        </w:rPr>
        <w:lastRenderedPageBreak/>
        <w:t>10.</w:t>
      </w:r>
      <w:r w:rsidRPr="001154C5">
        <w:rPr>
          <w:sz w:val="28"/>
          <w:szCs w:val="28"/>
        </w:rPr>
        <w:t>根据所给数字作答：</w:t>
      </w:r>
      <w:r w:rsidRPr="001154C5">
        <w:rPr>
          <w:sz w:val="28"/>
          <w:szCs w:val="28"/>
        </w:rPr>
        <w:t xml:space="preserve">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680"/>
        <w:gridCol w:w="1986"/>
      </w:tblGrid>
      <w:tr w:rsidR="001547B9" w:rsidRPr="001154C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7B9" w:rsidRPr="001154C5" w:rsidRDefault="00EF4E0A" w:rsidP="001154C5">
            <w:pPr>
              <w:spacing w:after="0" w:line="240" w:lineRule="auto"/>
              <w:rPr>
                <w:sz w:val="28"/>
                <w:szCs w:val="28"/>
              </w:rPr>
            </w:pPr>
            <w:r w:rsidRPr="001154C5">
              <w:rPr>
                <w:sz w:val="28"/>
                <w:szCs w:val="28"/>
              </w:rPr>
              <w:t>①</w:t>
            </w:r>
            <w:r w:rsidRPr="001154C5">
              <w:rPr>
                <w:sz w:val="28"/>
                <w:szCs w:val="28"/>
              </w:rPr>
              <w:t>三十五亿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7B9" w:rsidRPr="001154C5" w:rsidRDefault="00EF4E0A" w:rsidP="001154C5">
            <w:pPr>
              <w:spacing w:after="0" w:line="240" w:lineRule="auto"/>
              <w:rPr>
                <w:sz w:val="28"/>
                <w:szCs w:val="28"/>
              </w:rPr>
            </w:pPr>
            <w:r w:rsidRPr="001154C5">
              <w:rPr>
                <w:sz w:val="28"/>
                <w:szCs w:val="28"/>
              </w:rPr>
              <w:t>写作：</w:t>
            </w:r>
            <w:r w:rsidRPr="001154C5">
              <w:rPr>
                <w:sz w:val="28"/>
                <w:szCs w:val="28"/>
              </w:rPr>
              <w:t>________</w:t>
            </w:r>
          </w:p>
        </w:tc>
      </w:tr>
      <w:tr w:rsidR="001547B9" w:rsidRPr="001154C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7B9" w:rsidRPr="001154C5" w:rsidRDefault="00EF4E0A" w:rsidP="001154C5">
            <w:pPr>
              <w:spacing w:after="0" w:line="240" w:lineRule="auto"/>
              <w:rPr>
                <w:sz w:val="28"/>
                <w:szCs w:val="28"/>
              </w:rPr>
            </w:pPr>
            <w:r w:rsidRPr="001154C5">
              <w:rPr>
                <w:sz w:val="28"/>
                <w:szCs w:val="28"/>
              </w:rPr>
              <w:t>②183675221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7B9" w:rsidRPr="001154C5" w:rsidRDefault="00EF4E0A" w:rsidP="001154C5">
            <w:pPr>
              <w:spacing w:after="0" w:line="240" w:lineRule="auto"/>
              <w:rPr>
                <w:sz w:val="28"/>
                <w:szCs w:val="28"/>
              </w:rPr>
            </w:pPr>
            <w:r w:rsidRPr="001154C5">
              <w:rPr>
                <w:sz w:val="28"/>
                <w:szCs w:val="28"/>
              </w:rPr>
              <w:t>读作：</w:t>
            </w:r>
            <w:r w:rsidRPr="001154C5">
              <w:rPr>
                <w:sz w:val="28"/>
                <w:szCs w:val="28"/>
              </w:rPr>
              <w:t>________</w:t>
            </w:r>
          </w:p>
        </w:tc>
      </w:tr>
    </w:tbl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11.</w:t>
      </w:r>
      <w:r w:rsidRPr="001154C5">
        <w:rPr>
          <w:sz w:val="28"/>
          <w:szCs w:val="28"/>
          <w:lang w:eastAsia="zh-CN"/>
        </w:rPr>
        <w:t>据全国第六次人口普查统计截止</w:t>
      </w:r>
      <w:r w:rsidRPr="001154C5">
        <w:rPr>
          <w:sz w:val="28"/>
          <w:szCs w:val="28"/>
          <w:lang w:eastAsia="zh-CN"/>
        </w:rPr>
        <w:t>2010</w:t>
      </w:r>
      <w:r w:rsidRPr="001154C5">
        <w:rPr>
          <w:sz w:val="28"/>
          <w:szCs w:val="28"/>
          <w:lang w:eastAsia="zh-CN"/>
        </w:rPr>
        <w:t>年</w:t>
      </w:r>
      <w:r w:rsidRPr="001154C5">
        <w:rPr>
          <w:sz w:val="28"/>
          <w:szCs w:val="28"/>
          <w:lang w:eastAsia="zh-CN"/>
        </w:rPr>
        <w:t>11</w:t>
      </w:r>
      <w:r w:rsidRPr="001154C5">
        <w:rPr>
          <w:sz w:val="28"/>
          <w:szCs w:val="28"/>
          <w:lang w:eastAsia="zh-CN"/>
        </w:rPr>
        <w:t>月</w:t>
      </w:r>
      <w:r w:rsidRPr="001154C5">
        <w:rPr>
          <w:sz w:val="28"/>
          <w:szCs w:val="28"/>
          <w:lang w:eastAsia="zh-CN"/>
        </w:rPr>
        <w:t>1</w:t>
      </w:r>
      <w:r w:rsidRPr="001154C5">
        <w:rPr>
          <w:sz w:val="28"/>
          <w:szCs w:val="28"/>
          <w:lang w:eastAsia="zh-CN"/>
        </w:rPr>
        <w:t>日零时，我国人口已达</w:t>
      </w:r>
      <w:r w:rsidRPr="001154C5">
        <w:rPr>
          <w:sz w:val="28"/>
          <w:szCs w:val="28"/>
          <w:lang w:eastAsia="zh-CN"/>
        </w:rPr>
        <w:t>1332810869</w:t>
      </w:r>
      <w:r w:rsidRPr="001154C5">
        <w:rPr>
          <w:sz w:val="28"/>
          <w:szCs w:val="28"/>
          <w:lang w:eastAsia="zh-CN"/>
        </w:rPr>
        <w:t>人，这个数读作</w:t>
      </w:r>
      <w:r w:rsidRPr="001154C5">
        <w:rPr>
          <w:sz w:val="28"/>
          <w:szCs w:val="28"/>
          <w:lang w:eastAsia="zh-CN"/>
        </w:rPr>
        <w:t>________</w:t>
      </w:r>
      <w:r w:rsidRPr="001154C5">
        <w:rPr>
          <w:sz w:val="28"/>
          <w:szCs w:val="28"/>
          <w:lang w:eastAsia="zh-CN"/>
        </w:rPr>
        <w:t>，省略</w:t>
      </w:r>
      <w:r w:rsidRPr="001154C5">
        <w:rPr>
          <w:sz w:val="28"/>
          <w:szCs w:val="28"/>
          <w:lang w:eastAsia="zh-CN"/>
        </w:rPr>
        <w:t>“</w:t>
      </w:r>
      <w:r w:rsidRPr="001154C5">
        <w:rPr>
          <w:sz w:val="28"/>
          <w:szCs w:val="28"/>
          <w:lang w:eastAsia="zh-CN"/>
        </w:rPr>
        <w:t>亿</w:t>
      </w:r>
      <w:r w:rsidRPr="001154C5">
        <w:rPr>
          <w:sz w:val="28"/>
          <w:szCs w:val="28"/>
          <w:lang w:eastAsia="zh-CN"/>
        </w:rPr>
        <w:t>”</w:t>
      </w:r>
      <w:r w:rsidRPr="001154C5">
        <w:rPr>
          <w:sz w:val="28"/>
          <w:szCs w:val="28"/>
          <w:lang w:eastAsia="zh-CN"/>
        </w:rPr>
        <w:t>位后面的尾数约是</w:t>
      </w:r>
      <w:r w:rsidRPr="001154C5">
        <w:rPr>
          <w:sz w:val="28"/>
          <w:szCs w:val="28"/>
          <w:lang w:eastAsia="zh-CN"/>
        </w:rPr>
        <w:t>________</w:t>
      </w:r>
      <w:r w:rsidRPr="001154C5">
        <w:rPr>
          <w:sz w:val="28"/>
          <w:szCs w:val="28"/>
          <w:lang w:eastAsia="zh-CN"/>
        </w:rPr>
        <w:t>人。</w:t>
      </w:r>
      <w:r w:rsidRPr="001154C5">
        <w:rPr>
          <w:sz w:val="28"/>
          <w:szCs w:val="28"/>
          <w:lang w:eastAsia="zh-CN"/>
        </w:rPr>
        <w:t xml:space="preserve">    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12.</w:t>
      </w:r>
      <w:r w:rsidRPr="001154C5">
        <w:rPr>
          <w:sz w:val="28"/>
          <w:szCs w:val="28"/>
          <w:lang w:eastAsia="zh-CN"/>
        </w:rPr>
        <w:t>一个数百万位上是</w:t>
      </w:r>
      <w:r w:rsidRPr="001154C5">
        <w:rPr>
          <w:sz w:val="28"/>
          <w:szCs w:val="28"/>
          <w:lang w:eastAsia="zh-CN"/>
        </w:rPr>
        <w:t>8</w:t>
      </w:r>
      <w:r w:rsidRPr="001154C5">
        <w:rPr>
          <w:sz w:val="28"/>
          <w:szCs w:val="28"/>
          <w:lang w:eastAsia="zh-CN"/>
        </w:rPr>
        <w:t>，万位是</w:t>
      </w:r>
      <w:r w:rsidRPr="001154C5">
        <w:rPr>
          <w:sz w:val="28"/>
          <w:szCs w:val="28"/>
          <w:lang w:eastAsia="zh-CN"/>
        </w:rPr>
        <w:t>9</w:t>
      </w:r>
      <w:r w:rsidRPr="001154C5">
        <w:rPr>
          <w:sz w:val="28"/>
          <w:szCs w:val="28"/>
          <w:lang w:eastAsia="zh-CN"/>
        </w:rPr>
        <w:t>，千位上</w:t>
      </w:r>
      <w:r w:rsidRPr="001154C5">
        <w:rPr>
          <w:sz w:val="28"/>
          <w:szCs w:val="28"/>
          <w:lang w:eastAsia="zh-CN"/>
        </w:rPr>
        <w:t>5</w:t>
      </w:r>
      <w:r w:rsidRPr="001154C5">
        <w:rPr>
          <w:sz w:val="28"/>
          <w:szCs w:val="28"/>
          <w:lang w:eastAsia="zh-CN"/>
        </w:rPr>
        <w:t>，其余数位上都是</w:t>
      </w:r>
      <w:r w:rsidRPr="001154C5">
        <w:rPr>
          <w:sz w:val="28"/>
          <w:szCs w:val="28"/>
          <w:lang w:eastAsia="zh-CN"/>
        </w:rPr>
        <w:t>0</w:t>
      </w:r>
      <w:r w:rsidRPr="001154C5">
        <w:rPr>
          <w:sz w:val="28"/>
          <w:szCs w:val="28"/>
          <w:lang w:eastAsia="zh-CN"/>
        </w:rPr>
        <w:t>，这个数写作</w:t>
      </w:r>
      <w:r w:rsidRPr="001154C5">
        <w:rPr>
          <w:sz w:val="28"/>
          <w:szCs w:val="28"/>
          <w:lang w:eastAsia="zh-CN"/>
        </w:rPr>
        <w:t>________</w:t>
      </w:r>
      <w:r w:rsidRPr="001154C5">
        <w:rPr>
          <w:sz w:val="28"/>
          <w:szCs w:val="28"/>
          <w:lang w:eastAsia="zh-CN"/>
        </w:rPr>
        <w:t>。</w:t>
      </w:r>
      <w:r w:rsidRPr="001154C5">
        <w:rPr>
          <w:sz w:val="28"/>
          <w:szCs w:val="28"/>
          <w:lang w:eastAsia="zh-CN"/>
        </w:rPr>
        <w:t xml:space="preserve">    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 xml:space="preserve">13.   700000070007   </w:t>
      </w:r>
      <w:r w:rsidRPr="001154C5">
        <w:rPr>
          <w:sz w:val="28"/>
          <w:szCs w:val="28"/>
          <w:lang w:eastAsia="zh-CN"/>
        </w:rPr>
        <w:t>这个数的正确读法是</w:t>
      </w:r>
      <w:r w:rsidRPr="001154C5">
        <w:rPr>
          <w:sz w:val="28"/>
          <w:szCs w:val="28"/>
          <w:lang w:eastAsia="zh-CN"/>
        </w:rPr>
        <w:t>________</w:t>
      </w:r>
      <w:r w:rsidRPr="001154C5">
        <w:rPr>
          <w:sz w:val="28"/>
          <w:szCs w:val="28"/>
          <w:lang w:eastAsia="zh-CN"/>
        </w:rPr>
        <w:br/>
        <w:t xml:space="preserve">70007007    </w:t>
      </w:r>
      <w:r w:rsidRPr="001154C5">
        <w:rPr>
          <w:sz w:val="28"/>
          <w:szCs w:val="28"/>
          <w:lang w:eastAsia="zh-CN"/>
        </w:rPr>
        <w:t>这个数的正确读法是</w:t>
      </w:r>
      <w:r w:rsidRPr="001154C5">
        <w:rPr>
          <w:sz w:val="28"/>
          <w:szCs w:val="28"/>
          <w:lang w:eastAsia="zh-CN"/>
        </w:rPr>
        <w:t>________</w:t>
      </w:r>
      <w:r w:rsidRPr="001154C5">
        <w:rPr>
          <w:sz w:val="28"/>
          <w:szCs w:val="28"/>
          <w:lang w:eastAsia="zh-CN"/>
        </w:rPr>
        <w:br/>
        <w:t>7000700070    </w:t>
      </w:r>
      <w:r w:rsidRPr="001154C5">
        <w:rPr>
          <w:sz w:val="28"/>
          <w:szCs w:val="28"/>
          <w:lang w:eastAsia="zh-CN"/>
        </w:rPr>
        <w:t>这个数的正确读法是</w:t>
      </w:r>
      <w:r w:rsidRPr="001154C5">
        <w:rPr>
          <w:sz w:val="28"/>
          <w:szCs w:val="28"/>
          <w:lang w:eastAsia="zh-CN"/>
        </w:rPr>
        <w:t>________</w:t>
      </w:r>
      <w:r w:rsidRPr="001154C5">
        <w:rPr>
          <w:sz w:val="28"/>
          <w:szCs w:val="28"/>
          <w:lang w:eastAsia="zh-CN"/>
        </w:rPr>
        <w:br/>
        <w:t>700070007000   </w:t>
      </w:r>
      <w:r w:rsidRPr="001154C5">
        <w:rPr>
          <w:sz w:val="28"/>
          <w:szCs w:val="28"/>
          <w:lang w:eastAsia="zh-CN"/>
        </w:rPr>
        <w:t>这个数的正确读法是</w:t>
      </w:r>
      <w:r w:rsidRPr="001154C5">
        <w:rPr>
          <w:sz w:val="28"/>
          <w:szCs w:val="28"/>
          <w:lang w:eastAsia="zh-CN"/>
        </w:rPr>
        <w:t xml:space="preserve">________    </w:t>
      </w:r>
    </w:p>
    <w:p w:rsidR="001547B9" w:rsidRPr="001154C5" w:rsidRDefault="00EF4E0A" w:rsidP="001154C5">
      <w:pPr>
        <w:spacing w:line="240" w:lineRule="auto"/>
        <w:rPr>
          <w:sz w:val="28"/>
          <w:szCs w:val="28"/>
          <w:lang w:eastAsia="zh-CN"/>
        </w:rPr>
      </w:pPr>
      <w:r w:rsidRPr="001154C5">
        <w:rPr>
          <w:b/>
          <w:bCs/>
          <w:sz w:val="28"/>
          <w:szCs w:val="28"/>
          <w:lang w:eastAsia="zh-CN"/>
        </w:rPr>
        <w:t>四、解答题</w:t>
      </w:r>
      <w:r w:rsidRPr="001154C5">
        <w:rPr>
          <w:b/>
          <w:bCs/>
          <w:sz w:val="28"/>
          <w:szCs w:val="28"/>
          <w:lang w:eastAsia="zh-CN"/>
        </w:rPr>
        <w:t xml:space="preserve"> 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14.</w:t>
      </w:r>
      <w:r w:rsidRPr="001154C5">
        <w:rPr>
          <w:sz w:val="28"/>
          <w:szCs w:val="28"/>
          <w:lang w:eastAsia="zh-CN"/>
        </w:rPr>
        <w:t>数一数</w:t>
      </w:r>
      <w:r w:rsidRPr="001154C5">
        <w:rPr>
          <w:sz w:val="28"/>
          <w:szCs w:val="28"/>
          <w:lang w:eastAsia="zh-CN"/>
        </w:rPr>
        <w:t xml:space="preserve">  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一千万一千万地数，从四千万数到一亿．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15.</w:t>
      </w:r>
      <w:r w:rsidRPr="001154C5">
        <w:rPr>
          <w:sz w:val="28"/>
          <w:szCs w:val="28"/>
          <w:lang w:eastAsia="zh-CN"/>
        </w:rPr>
        <w:t>将下列数由小到大排列</w:t>
      </w:r>
      <w:r w:rsidRPr="001154C5">
        <w:rPr>
          <w:sz w:val="28"/>
          <w:szCs w:val="28"/>
          <w:lang w:eastAsia="zh-CN"/>
        </w:rPr>
        <w:t xml:space="preserve">    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（</w:t>
      </w:r>
      <w:r w:rsidRPr="001154C5">
        <w:rPr>
          <w:sz w:val="28"/>
          <w:szCs w:val="28"/>
          <w:lang w:eastAsia="zh-CN"/>
        </w:rPr>
        <w:t>1</w:t>
      </w:r>
      <w:r w:rsidRPr="001154C5">
        <w:rPr>
          <w:sz w:val="28"/>
          <w:szCs w:val="28"/>
          <w:lang w:eastAsia="zh-CN"/>
        </w:rPr>
        <w:t>）</w:t>
      </w:r>
      <w:r w:rsidRPr="001154C5">
        <w:rPr>
          <w:sz w:val="28"/>
          <w:szCs w:val="28"/>
          <w:lang w:eastAsia="zh-CN"/>
        </w:rPr>
        <w:t>65</w:t>
      </w:r>
      <w:r w:rsidRPr="001154C5">
        <w:rPr>
          <w:sz w:val="28"/>
          <w:szCs w:val="28"/>
          <w:lang w:eastAsia="zh-CN"/>
        </w:rPr>
        <w:t>万</w:t>
      </w:r>
      <w:r w:rsidRPr="001154C5">
        <w:rPr>
          <w:sz w:val="28"/>
          <w:szCs w:val="28"/>
          <w:lang w:eastAsia="zh-CN"/>
        </w:rPr>
        <w:t xml:space="preserve">     649000     65000     650200     650020    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（</w:t>
      </w:r>
      <w:r w:rsidRPr="001154C5">
        <w:rPr>
          <w:sz w:val="28"/>
          <w:szCs w:val="28"/>
          <w:lang w:eastAsia="zh-CN"/>
        </w:rPr>
        <w:t>2</w:t>
      </w:r>
      <w:r w:rsidRPr="001154C5">
        <w:rPr>
          <w:sz w:val="28"/>
          <w:szCs w:val="28"/>
          <w:lang w:eastAsia="zh-CN"/>
        </w:rPr>
        <w:t>）</w:t>
      </w:r>
      <w:r w:rsidRPr="001154C5">
        <w:rPr>
          <w:sz w:val="28"/>
          <w:szCs w:val="28"/>
          <w:lang w:eastAsia="zh-CN"/>
        </w:rPr>
        <w:t xml:space="preserve">500000500     505000000    5000005000    5050000000    </w:t>
      </w:r>
    </w:p>
    <w:p w:rsidR="001547B9" w:rsidRPr="001154C5" w:rsidRDefault="00EF4E0A" w:rsidP="001154C5">
      <w:pPr>
        <w:spacing w:line="240" w:lineRule="auto"/>
        <w:rPr>
          <w:sz w:val="28"/>
          <w:szCs w:val="28"/>
          <w:lang w:eastAsia="zh-CN"/>
        </w:rPr>
      </w:pPr>
      <w:r w:rsidRPr="001154C5">
        <w:rPr>
          <w:b/>
          <w:bCs/>
          <w:sz w:val="28"/>
          <w:szCs w:val="28"/>
          <w:lang w:eastAsia="zh-CN"/>
        </w:rPr>
        <w:t>五、综合题</w:t>
      </w:r>
      <w:r w:rsidRPr="001154C5">
        <w:rPr>
          <w:b/>
          <w:bCs/>
          <w:sz w:val="28"/>
          <w:szCs w:val="28"/>
          <w:lang w:eastAsia="zh-CN"/>
        </w:rPr>
        <w:t xml:space="preserve"> 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16.</w:t>
      </w:r>
      <w:r w:rsidRPr="001154C5">
        <w:rPr>
          <w:sz w:val="28"/>
          <w:szCs w:val="28"/>
          <w:lang w:eastAsia="zh-CN"/>
        </w:rPr>
        <w:t>读出下面横线上的数。</w:t>
      </w:r>
      <w:r w:rsidRPr="001154C5">
        <w:rPr>
          <w:sz w:val="28"/>
          <w:szCs w:val="28"/>
          <w:lang w:eastAsia="zh-CN"/>
        </w:rPr>
        <w:t xml:space="preserve">  </w:t>
      </w:r>
      <w:r w:rsidRPr="001154C5">
        <w:rPr>
          <w:sz w:val="28"/>
          <w:szCs w:val="28"/>
          <w:lang w:eastAsia="zh-CN"/>
        </w:rPr>
        <w:br/>
        <w:t xml:space="preserve">    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（</w:t>
      </w:r>
      <w:r w:rsidRPr="001154C5">
        <w:rPr>
          <w:sz w:val="28"/>
          <w:szCs w:val="28"/>
          <w:lang w:eastAsia="zh-CN"/>
        </w:rPr>
        <w:t>1</w:t>
      </w:r>
      <w:r w:rsidRPr="001154C5">
        <w:rPr>
          <w:sz w:val="28"/>
          <w:szCs w:val="28"/>
          <w:lang w:eastAsia="zh-CN"/>
        </w:rPr>
        <w:t>）</w:t>
      </w:r>
      <w:r w:rsidRPr="001154C5">
        <w:rPr>
          <w:sz w:val="28"/>
          <w:szCs w:val="28"/>
          <w:lang w:eastAsia="zh-CN"/>
        </w:rPr>
        <w:t>“</w:t>
      </w:r>
      <w:r w:rsidRPr="001154C5">
        <w:rPr>
          <w:sz w:val="28"/>
          <w:szCs w:val="28"/>
          <w:lang w:eastAsia="zh-CN"/>
        </w:rPr>
        <w:t>神舟五号</w:t>
      </w:r>
      <w:r w:rsidRPr="001154C5">
        <w:rPr>
          <w:sz w:val="28"/>
          <w:szCs w:val="28"/>
          <w:lang w:eastAsia="zh-CN"/>
        </w:rPr>
        <w:t>”</w:t>
      </w:r>
      <w:r w:rsidRPr="001154C5">
        <w:rPr>
          <w:sz w:val="28"/>
          <w:szCs w:val="28"/>
          <w:lang w:eastAsia="zh-CN"/>
        </w:rPr>
        <w:t>在太空飞行了</w:t>
      </w:r>
      <w:r w:rsidRPr="001154C5">
        <w:rPr>
          <w:sz w:val="28"/>
          <w:szCs w:val="28"/>
          <w:u w:val="single"/>
          <w:lang w:eastAsia="zh-CN"/>
        </w:rPr>
        <w:t>600000</w:t>
      </w:r>
      <w:r w:rsidRPr="001154C5">
        <w:rPr>
          <w:sz w:val="28"/>
          <w:szCs w:val="28"/>
          <w:lang w:eastAsia="zh-CN"/>
        </w:rPr>
        <w:t>km</w:t>
      </w:r>
      <w:r w:rsidRPr="001154C5">
        <w:rPr>
          <w:sz w:val="28"/>
          <w:szCs w:val="28"/>
          <w:lang w:eastAsia="zh-CN"/>
        </w:rPr>
        <w:t>。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读作：</w:t>
      </w:r>
      <w:r w:rsidRPr="001154C5">
        <w:rPr>
          <w:sz w:val="28"/>
          <w:szCs w:val="28"/>
          <w:lang w:eastAsia="zh-CN"/>
        </w:rPr>
        <w:t>________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（</w:t>
      </w:r>
      <w:r w:rsidRPr="001154C5">
        <w:rPr>
          <w:sz w:val="28"/>
          <w:szCs w:val="28"/>
          <w:lang w:eastAsia="zh-CN"/>
        </w:rPr>
        <w:t>2</w:t>
      </w:r>
      <w:r w:rsidRPr="001154C5">
        <w:rPr>
          <w:sz w:val="28"/>
          <w:szCs w:val="28"/>
          <w:lang w:eastAsia="zh-CN"/>
        </w:rPr>
        <w:t>）某年我国小麦产量</w:t>
      </w:r>
      <w:r w:rsidRPr="001154C5">
        <w:rPr>
          <w:sz w:val="28"/>
          <w:szCs w:val="28"/>
          <w:u w:val="single"/>
          <w:lang w:eastAsia="zh-CN"/>
        </w:rPr>
        <w:t>97445000</w:t>
      </w:r>
      <w:r w:rsidRPr="001154C5">
        <w:rPr>
          <w:sz w:val="28"/>
          <w:szCs w:val="28"/>
          <w:lang w:eastAsia="zh-CN"/>
        </w:rPr>
        <w:t>吨。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lastRenderedPageBreak/>
        <w:t>读作：</w:t>
      </w:r>
      <w:r w:rsidRPr="001154C5">
        <w:rPr>
          <w:sz w:val="28"/>
          <w:szCs w:val="28"/>
          <w:lang w:eastAsia="zh-CN"/>
        </w:rPr>
        <w:t>________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（</w:t>
      </w:r>
      <w:r w:rsidRPr="001154C5">
        <w:rPr>
          <w:sz w:val="28"/>
          <w:szCs w:val="28"/>
          <w:lang w:eastAsia="zh-CN"/>
        </w:rPr>
        <w:t>3</w:t>
      </w:r>
      <w:r w:rsidRPr="001154C5">
        <w:rPr>
          <w:sz w:val="28"/>
          <w:szCs w:val="28"/>
          <w:lang w:eastAsia="zh-CN"/>
        </w:rPr>
        <w:t>）排在世界七大建筑之首的埃及吉萨大金字塔由</w:t>
      </w:r>
      <w:r w:rsidRPr="001154C5">
        <w:rPr>
          <w:sz w:val="28"/>
          <w:szCs w:val="28"/>
          <w:u w:val="single"/>
          <w:lang w:eastAsia="zh-CN"/>
        </w:rPr>
        <w:t>260000</w:t>
      </w:r>
      <w:r w:rsidRPr="001154C5">
        <w:rPr>
          <w:sz w:val="28"/>
          <w:szCs w:val="28"/>
          <w:lang w:eastAsia="zh-CN"/>
        </w:rPr>
        <w:t>块巨石堆砌而成，总重量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u w:val="single"/>
          <w:lang w:eastAsia="zh-CN"/>
        </w:rPr>
        <w:t>7000000</w:t>
      </w:r>
      <w:r w:rsidRPr="001154C5">
        <w:rPr>
          <w:sz w:val="28"/>
          <w:szCs w:val="28"/>
          <w:lang w:eastAsia="zh-CN"/>
        </w:rPr>
        <w:t>吨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读作：</w:t>
      </w:r>
      <w:r w:rsidRPr="001154C5">
        <w:rPr>
          <w:sz w:val="28"/>
          <w:szCs w:val="28"/>
          <w:lang w:eastAsia="zh-CN"/>
        </w:rPr>
        <w:t>________      </w:t>
      </w:r>
      <w:r w:rsidRPr="001154C5">
        <w:rPr>
          <w:sz w:val="28"/>
          <w:szCs w:val="28"/>
          <w:lang w:eastAsia="zh-CN"/>
        </w:rPr>
        <w:t>读作：</w:t>
      </w:r>
      <w:r w:rsidRPr="001154C5">
        <w:rPr>
          <w:sz w:val="28"/>
          <w:szCs w:val="28"/>
          <w:lang w:eastAsia="zh-CN"/>
        </w:rPr>
        <w:t>________</w:t>
      </w:r>
    </w:p>
    <w:p w:rsidR="001547B9" w:rsidRPr="001154C5" w:rsidRDefault="00EF4E0A" w:rsidP="001154C5">
      <w:pPr>
        <w:spacing w:line="240" w:lineRule="auto"/>
        <w:rPr>
          <w:sz w:val="28"/>
          <w:szCs w:val="28"/>
          <w:lang w:eastAsia="zh-CN"/>
        </w:rPr>
      </w:pPr>
      <w:r w:rsidRPr="001154C5">
        <w:rPr>
          <w:b/>
          <w:bCs/>
          <w:sz w:val="28"/>
          <w:szCs w:val="28"/>
          <w:lang w:eastAsia="zh-CN"/>
        </w:rPr>
        <w:t>六、应用题</w:t>
      </w:r>
      <w:r w:rsidRPr="001154C5">
        <w:rPr>
          <w:b/>
          <w:bCs/>
          <w:sz w:val="28"/>
          <w:szCs w:val="28"/>
          <w:lang w:eastAsia="zh-CN"/>
        </w:rPr>
        <w:t xml:space="preserve"> 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17.</w:t>
      </w:r>
      <w:r w:rsidRPr="001154C5">
        <w:rPr>
          <w:sz w:val="28"/>
          <w:szCs w:val="28"/>
          <w:lang w:eastAsia="zh-CN"/>
        </w:rPr>
        <w:t>假如你能无限止地将</w:t>
      </w:r>
      <w:r w:rsidRPr="001154C5">
        <w:rPr>
          <w:sz w:val="28"/>
          <w:szCs w:val="28"/>
          <w:lang w:eastAsia="zh-CN"/>
        </w:rPr>
        <w:t>1</w:t>
      </w:r>
      <w:r w:rsidRPr="001154C5">
        <w:rPr>
          <w:sz w:val="28"/>
          <w:szCs w:val="28"/>
          <w:lang w:eastAsia="zh-CN"/>
        </w:rPr>
        <w:t>元的硬币叠成塔．</w:t>
      </w:r>
      <w:r w:rsidRPr="001154C5">
        <w:rPr>
          <w:sz w:val="28"/>
          <w:szCs w:val="28"/>
          <w:lang w:eastAsia="zh-CN"/>
        </w:rPr>
        <w:br/>
        <w:t xml:space="preserve">    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（</w:t>
      </w:r>
      <w:r w:rsidRPr="001154C5">
        <w:rPr>
          <w:sz w:val="28"/>
          <w:szCs w:val="28"/>
          <w:lang w:eastAsia="zh-CN"/>
        </w:rPr>
        <w:t>1</w:t>
      </w:r>
      <w:r w:rsidRPr="001154C5">
        <w:rPr>
          <w:sz w:val="28"/>
          <w:szCs w:val="28"/>
          <w:lang w:eastAsia="zh-CN"/>
        </w:rPr>
        <w:t>）</w:t>
      </w:r>
      <w:r w:rsidRPr="001154C5">
        <w:rPr>
          <w:sz w:val="28"/>
          <w:szCs w:val="28"/>
          <w:lang w:eastAsia="zh-CN"/>
        </w:rPr>
        <w:t>1000</w:t>
      </w:r>
      <w:r w:rsidRPr="001154C5">
        <w:rPr>
          <w:sz w:val="28"/>
          <w:szCs w:val="28"/>
          <w:lang w:eastAsia="zh-CN"/>
        </w:rPr>
        <w:t>个</w:t>
      </w:r>
      <w:r w:rsidRPr="001154C5">
        <w:rPr>
          <w:sz w:val="28"/>
          <w:szCs w:val="28"/>
          <w:lang w:eastAsia="zh-CN"/>
        </w:rPr>
        <w:t>1</w:t>
      </w:r>
      <w:r w:rsidRPr="001154C5">
        <w:rPr>
          <w:sz w:val="28"/>
          <w:szCs w:val="28"/>
          <w:lang w:eastAsia="zh-CN"/>
        </w:rPr>
        <w:t>元的硬币高</w:t>
      </w:r>
      <w:r w:rsidRPr="001154C5">
        <w:rPr>
          <w:sz w:val="28"/>
          <w:szCs w:val="28"/>
          <w:lang w:eastAsia="zh-CN"/>
        </w:rPr>
        <w:t>2m</w:t>
      </w:r>
      <w:r w:rsidRPr="001154C5">
        <w:rPr>
          <w:sz w:val="28"/>
          <w:szCs w:val="28"/>
          <w:lang w:eastAsia="zh-CN"/>
        </w:rPr>
        <w:t>，十万个</w:t>
      </w:r>
      <w:r w:rsidRPr="001154C5">
        <w:rPr>
          <w:sz w:val="28"/>
          <w:szCs w:val="28"/>
          <w:lang w:eastAsia="zh-CN"/>
        </w:rPr>
        <w:t>1</w:t>
      </w:r>
      <w:r w:rsidRPr="001154C5">
        <w:rPr>
          <w:sz w:val="28"/>
          <w:szCs w:val="28"/>
          <w:lang w:eastAsia="zh-CN"/>
        </w:rPr>
        <w:t>元硬币叠成的塔有多高？</w:t>
      </w:r>
    </w:p>
    <w:p w:rsidR="001547B9" w:rsidRPr="001154C5" w:rsidRDefault="001154C5" w:rsidP="001154C5">
      <w:pPr>
        <w:spacing w:after="0" w:line="240" w:lineRule="auto"/>
        <w:rPr>
          <w:sz w:val="28"/>
          <w:szCs w:val="28"/>
        </w:rPr>
      </w:pPr>
      <w:r w:rsidRPr="001154C5">
        <w:rPr>
          <w:noProof/>
          <w:sz w:val="28"/>
          <w:szCs w:val="28"/>
          <w:lang w:eastAsia="zh-CN"/>
        </w:rPr>
        <w:pict>
          <v:shape id="图片 12" o:spid="_x0000_i1036" type="#_x0000_t75" style="width:58.05pt;height:286.95pt;visibility:visible;mso-wrap-style:square">
            <v:imagedata r:id="rId14" o:title=""/>
          </v:shape>
        </w:pic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（</w:t>
      </w:r>
      <w:r w:rsidRPr="001154C5">
        <w:rPr>
          <w:sz w:val="28"/>
          <w:szCs w:val="28"/>
          <w:lang w:eastAsia="zh-CN"/>
        </w:rPr>
        <w:t>2</w:t>
      </w:r>
      <w:r w:rsidRPr="001154C5">
        <w:rPr>
          <w:sz w:val="28"/>
          <w:szCs w:val="28"/>
          <w:lang w:eastAsia="zh-CN"/>
        </w:rPr>
        <w:t>）埃菲尔铁塔</w:t>
      </w:r>
      <w:r w:rsidRPr="001154C5">
        <w:rPr>
          <w:sz w:val="28"/>
          <w:szCs w:val="28"/>
          <w:lang w:eastAsia="zh-CN"/>
        </w:rPr>
        <w:t>(</w:t>
      </w:r>
      <w:r w:rsidRPr="001154C5">
        <w:rPr>
          <w:sz w:val="28"/>
          <w:szCs w:val="28"/>
          <w:lang w:eastAsia="zh-CN"/>
        </w:rPr>
        <w:t>不算天线在内</w:t>
      </w:r>
      <w:r w:rsidRPr="001154C5">
        <w:rPr>
          <w:sz w:val="28"/>
          <w:szCs w:val="28"/>
          <w:lang w:eastAsia="zh-CN"/>
        </w:rPr>
        <w:t>)</w:t>
      </w:r>
      <w:r w:rsidRPr="001154C5">
        <w:rPr>
          <w:sz w:val="28"/>
          <w:szCs w:val="28"/>
          <w:lang w:eastAsia="zh-CN"/>
        </w:rPr>
        <w:t>高</w:t>
      </w:r>
      <w:r w:rsidRPr="001154C5">
        <w:rPr>
          <w:sz w:val="28"/>
          <w:szCs w:val="28"/>
          <w:lang w:eastAsia="zh-CN"/>
        </w:rPr>
        <w:t>300m</w:t>
      </w:r>
      <w:r w:rsidRPr="001154C5">
        <w:rPr>
          <w:sz w:val="28"/>
          <w:szCs w:val="28"/>
          <w:lang w:eastAsia="zh-CN"/>
        </w:rPr>
        <w:t>，它比十万个</w:t>
      </w:r>
      <w:r w:rsidRPr="001154C5">
        <w:rPr>
          <w:sz w:val="28"/>
          <w:szCs w:val="28"/>
          <w:lang w:eastAsia="zh-CN"/>
        </w:rPr>
        <w:t>1</w:t>
      </w:r>
      <w:r w:rsidRPr="001154C5">
        <w:rPr>
          <w:sz w:val="28"/>
          <w:szCs w:val="28"/>
          <w:lang w:eastAsia="zh-CN"/>
        </w:rPr>
        <w:t>元硬币叠成的塔高吗？</w:t>
      </w:r>
    </w:p>
    <w:p w:rsidR="001547B9" w:rsidRPr="001154C5" w:rsidRDefault="001154C5" w:rsidP="001154C5">
      <w:pPr>
        <w:spacing w:after="0" w:line="240" w:lineRule="auto"/>
        <w:rPr>
          <w:sz w:val="28"/>
          <w:szCs w:val="28"/>
        </w:rPr>
      </w:pPr>
      <w:r w:rsidRPr="001154C5">
        <w:rPr>
          <w:noProof/>
          <w:sz w:val="28"/>
          <w:szCs w:val="28"/>
          <w:lang w:eastAsia="zh-CN"/>
        </w:rPr>
        <w:lastRenderedPageBreak/>
        <w:pict>
          <v:shape id="图片 13" o:spid="_x0000_i1037" type="#_x0000_t75" style="width:139.7pt;height:178.4pt;visibility:visible;mso-wrap-style:square">
            <v:imagedata r:id="rId15" o:title=""/>
          </v:shape>
        </w:pic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（</w:t>
      </w:r>
      <w:r w:rsidRPr="001154C5">
        <w:rPr>
          <w:sz w:val="28"/>
          <w:szCs w:val="28"/>
          <w:lang w:eastAsia="zh-CN"/>
        </w:rPr>
        <w:t>3</w:t>
      </w:r>
      <w:r w:rsidRPr="001154C5">
        <w:rPr>
          <w:sz w:val="28"/>
          <w:szCs w:val="28"/>
          <w:lang w:eastAsia="zh-CN"/>
        </w:rPr>
        <w:t>）一亿个</w:t>
      </w:r>
      <w:r w:rsidRPr="001154C5">
        <w:rPr>
          <w:sz w:val="28"/>
          <w:szCs w:val="28"/>
          <w:lang w:eastAsia="zh-CN"/>
        </w:rPr>
        <w:t>1</w:t>
      </w:r>
      <w:r w:rsidRPr="001154C5">
        <w:rPr>
          <w:sz w:val="28"/>
          <w:szCs w:val="28"/>
          <w:lang w:eastAsia="zh-CN"/>
        </w:rPr>
        <w:t>元硬币叠成的塔比东方明珠塔</w:t>
      </w:r>
      <w:r w:rsidRPr="001154C5">
        <w:rPr>
          <w:sz w:val="28"/>
          <w:szCs w:val="28"/>
          <w:lang w:eastAsia="zh-CN"/>
        </w:rPr>
        <w:t>(468m)</w:t>
      </w:r>
      <w:r w:rsidRPr="001154C5">
        <w:rPr>
          <w:sz w:val="28"/>
          <w:szCs w:val="28"/>
          <w:lang w:eastAsia="zh-CN"/>
        </w:rPr>
        <w:t>高吗？</w:t>
      </w:r>
    </w:p>
    <w:p w:rsidR="001547B9" w:rsidRPr="001154C5" w:rsidRDefault="001154C5" w:rsidP="001154C5">
      <w:pPr>
        <w:spacing w:after="0" w:line="240" w:lineRule="auto"/>
        <w:rPr>
          <w:sz w:val="28"/>
          <w:szCs w:val="28"/>
        </w:rPr>
      </w:pPr>
      <w:r w:rsidRPr="001154C5">
        <w:rPr>
          <w:noProof/>
          <w:sz w:val="28"/>
          <w:szCs w:val="28"/>
          <w:lang w:eastAsia="zh-CN"/>
        </w:rPr>
        <w:pict>
          <v:shape id="图片 14" o:spid="_x0000_i1038" type="#_x0000_t75" style="width:140.8pt;height:170.85pt;visibility:visible;mso-wrap-style:square">
            <v:imagedata r:id="rId16" o:title=""/>
          </v:shape>
        </w:pict>
      </w:r>
    </w:p>
    <w:p w:rsidR="001547B9" w:rsidRPr="001154C5" w:rsidRDefault="00EF4E0A" w:rsidP="001154C5">
      <w:pPr>
        <w:spacing w:line="240" w:lineRule="auto"/>
        <w:rPr>
          <w:sz w:val="28"/>
          <w:szCs w:val="28"/>
        </w:rPr>
      </w:pPr>
      <w:r w:rsidRPr="001154C5">
        <w:rPr>
          <w:sz w:val="28"/>
          <w:szCs w:val="28"/>
        </w:rPr>
        <w:br w:type="page"/>
      </w:r>
    </w:p>
    <w:p w:rsidR="001547B9" w:rsidRPr="001154C5" w:rsidRDefault="00EF4E0A" w:rsidP="001154C5">
      <w:pPr>
        <w:spacing w:line="240" w:lineRule="auto"/>
        <w:jc w:val="center"/>
        <w:rPr>
          <w:sz w:val="28"/>
          <w:szCs w:val="28"/>
          <w:lang w:eastAsia="zh-CN"/>
        </w:rPr>
      </w:pPr>
      <w:r w:rsidRPr="001154C5">
        <w:rPr>
          <w:b/>
          <w:bCs/>
          <w:sz w:val="28"/>
          <w:szCs w:val="28"/>
          <w:lang w:eastAsia="zh-CN"/>
        </w:rPr>
        <w:t>参考答案</w:t>
      </w:r>
    </w:p>
    <w:p w:rsidR="001547B9" w:rsidRPr="001154C5" w:rsidRDefault="00EF4E0A" w:rsidP="001154C5">
      <w:pPr>
        <w:spacing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一、单选题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1.</w:t>
      </w:r>
      <w:r w:rsidRPr="001154C5">
        <w:rPr>
          <w:sz w:val="28"/>
          <w:szCs w:val="28"/>
          <w:lang w:eastAsia="zh-CN"/>
        </w:rPr>
        <w:t>【答案】</w:t>
      </w:r>
      <w:r w:rsidRPr="001154C5">
        <w:rPr>
          <w:sz w:val="28"/>
          <w:szCs w:val="28"/>
          <w:lang w:eastAsia="zh-CN"/>
        </w:rPr>
        <w:t xml:space="preserve"> B   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【解析】【解答】一个八位数，它的最高位是千万位</w:t>
      </w:r>
      <w:r w:rsidRPr="001154C5">
        <w:rPr>
          <w:sz w:val="28"/>
          <w:szCs w:val="28"/>
          <w:lang w:eastAsia="zh-CN"/>
        </w:rPr>
        <w:t>.</w:t>
      </w:r>
      <w:r w:rsidRPr="001154C5">
        <w:rPr>
          <w:sz w:val="28"/>
          <w:szCs w:val="28"/>
          <w:lang w:eastAsia="zh-CN"/>
        </w:rPr>
        <w:br/>
        <w:t xml:space="preserve"> </w:t>
      </w:r>
      <w:r w:rsidRPr="001154C5">
        <w:rPr>
          <w:sz w:val="28"/>
          <w:szCs w:val="28"/>
          <w:lang w:eastAsia="zh-CN"/>
        </w:rPr>
        <w:t>故答案为：</w:t>
      </w:r>
      <w:r w:rsidRPr="001154C5">
        <w:rPr>
          <w:sz w:val="28"/>
          <w:szCs w:val="28"/>
          <w:lang w:eastAsia="zh-CN"/>
        </w:rPr>
        <w:t xml:space="preserve">B. 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【分析】根据对整数的认识可知，从右往左，每</w:t>
      </w:r>
      <w:r w:rsidRPr="001154C5">
        <w:rPr>
          <w:sz w:val="28"/>
          <w:szCs w:val="28"/>
          <w:lang w:eastAsia="zh-CN"/>
        </w:rPr>
        <w:t>4</w:t>
      </w:r>
      <w:r w:rsidRPr="001154C5">
        <w:rPr>
          <w:sz w:val="28"/>
          <w:szCs w:val="28"/>
          <w:lang w:eastAsia="zh-CN"/>
        </w:rPr>
        <w:t>位一级，一个八位数分两级：个级和万级，它的最高位是千万位，据此解答</w:t>
      </w:r>
      <w:r w:rsidRPr="001154C5">
        <w:rPr>
          <w:sz w:val="28"/>
          <w:szCs w:val="28"/>
          <w:lang w:eastAsia="zh-CN"/>
        </w:rPr>
        <w:t>.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2.</w:t>
      </w:r>
      <w:r w:rsidRPr="001154C5">
        <w:rPr>
          <w:sz w:val="28"/>
          <w:szCs w:val="28"/>
          <w:lang w:eastAsia="zh-CN"/>
        </w:rPr>
        <w:t>【答案】</w:t>
      </w:r>
      <w:r w:rsidRPr="001154C5">
        <w:rPr>
          <w:sz w:val="28"/>
          <w:szCs w:val="28"/>
          <w:lang w:eastAsia="zh-CN"/>
        </w:rPr>
        <w:t xml:space="preserve"> A   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【解析】【解答】</w:t>
      </w:r>
      <w:r w:rsidRPr="001154C5">
        <w:rPr>
          <w:sz w:val="28"/>
          <w:szCs w:val="28"/>
          <w:lang w:eastAsia="zh-CN"/>
        </w:rPr>
        <w:t xml:space="preserve"> </w:t>
      </w:r>
      <w:r w:rsidRPr="001154C5">
        <w:rPr>
          <w:sz w:val="28"/>
          <w:szCs w:val="28"/>
          <w:lang w:eastAsia="zh-CN"/>
        </w:rPr>
        <w:t>由</w:t>
      </w:r>
      <w:r w:rsidRPr="001154C5">
        <w:rPr>
          <w:sz w:val="28"/>
          <w:szCs w:val="28"/>
          <w:lang w:eastAsia="zh-CN"/>
        </w:rPr>
        <w:t>3</w:t>
      </w:r>
      <w:r w:rsidRPr="001154C5">
        <w:rPr>
          <w:sz w:val="28"/>
          <w:szCs w:val="28"/>
          <w:lang w:eastAsia="zh-CN"/>
        </w:rPr>
        <w:t>个百万，</w:t>
      </w:r>
      <w:r w:rsidRPr="001154C5">
        <w:rPr>
          <w:sz w:val="28"/>
          <w:szCs w:val="28"/>
          <w:lang w:eastAsia="zh-CN"/>
        </w:rPr>
        <w:t>5</w:t>
      </w:r>
      <w:r w:rsidRPr="001154C5">
        <w:rPr>
          <w:sz w:val="28"/>
          <w:szCs w:val="28"/>
          <w:lang w:eastAsia="zh-CN"/>
        </w:rPr>
        <w:t>个万组成的数是：</w:t>
      </w:r>
      <w:r w:rsidRPr="001154C5">
        <w:rPr>
          <w:sz w:val="28"/>
          <w:szCs w:val="28"/>
          <w:lang w:eastAsia="zh-CN"/>
        </w:rPr>
        <w:t>3050000.</w:t>
      </w:r>
      <w:r w:rsidRPr="001154C5">
        <w:rPr>
          <w:sz w:val="28"/>
          <w:szCs w:val="28"/>
          <w:lang w:eastAsia="zh-CN"/>
        </w:rPr>
        <w:br/>
        <w:t xml:space="preserve"> </w:t>
      </w:r>
      <w:r w:rsidRPr="001154C5">
        <w:rPr>
          <w:sz w:val="28"/>
          <w:szCs w:val="28"/>
          <w:lang w:eastAsia="zh-CN"/>
        </w:rPr>
        <w:t>故答案为：</w:t>
      </w:r>
      <w:r w:rsidRPr="001154C5">
        <w:rPr>
          <w:sz w:val="28"/>
          <w:szCs w:val="28"/>
          <w:lang w:eastAsia="zh-CN"/>
        </w:rPr>
        <w:t xml:space="preserve">A. 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【分析】根据题意可知，这个数的最高位是百万位，这是一个七位数，百万位上是</w:t>
      </w:r>
      <w:r w:rsidRPr="001154C5">
        <w:rPr>
          <w:sz w:val="28"/>
          <w:szCs w:val="28"/>
          <w:lang w:eastAsia="zh-CN"/>
        </w:rPr>
        <w:t>3</w:t>
      </w:r>
      <w:r w:rsidRPr="001154C5">
        <w:rPr>
          <w:sz w:val="28"/>
          <w:szCs w:val="28"/>
          <w:lang w:eastAsia="zh-CN"/>
        </w:rPr>
        <w:t>，万位上是</w:t>
      </w:r>
      <w:r w:rsidRPr="001154C5">
        <w:rPr>
          <w:sz w:val="28"/>
          <w:szCs w:val="28"/>
          <w:lang w:eastAsia="zh-CN"/>
        </w:rPr>
        <w:t>5</w:t>
      </w:r>
      <w:r w:rsidRPr="001154C5">
        <w:rPr>
          <w:sz w:val="28"/>
          <w:szCs w:val="28"/>
          <w:lang w:eastAsia="zh-CN"/>
        </w:rPr>
        <w:t>，其他数位都是</w:t>
      </w:r>
      <w:r w:rsidRPr="001154C5">
        <w:rPr>
          <w:sz w:val="28"/>
          <w:szCs w:val="28"/>
          <w:lang w:eastAsia="zh-CN"/>
        </w:rPr>
        <w:t>0</w:t>
      </w:r>
      <w:r w:rsidRPr="001154C5">
        <w:rPr>
          <w:sz w:val="28"/>
          <w:szCs w:val="28"/>
          <w:lang w:eastAsia="zh-CN"/>
        </w:rPr>
        <w:t>，据此写数</w:t>
      </w:r>
      <w:r w:rsidRPr="001154C5">
        <w:rPr>
          <w:sz w:val="28"/>
          <w:szCs w:val="28"/>
          <w:lang w:eastAsia="zh-CN"/>
        </w:rPr>
        <w:t>.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3.</w:t>
      </w:r>
      <w:r w:rsidRPr="001154C5">
        <w:rPr>
          <w:sz w:val="28"/>
          <w:szCs w:val="28"/>
          <w:lang w:eastAsia="zh-CN"/>
        </w:rPr>
        <w:t>【答案】</w:t>
      </w:r>
      <w:r w:rsidRPr="001154C5">
        <w:rPr>
          <w:sz w:val="28"/>
          <w:szCs w:val="28"/>
          <w:lang w:eastAsia="zh-CN"/>
        </w:rPr>
        <w:t xml:space="preserve"> D   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【解析】【解答】四舍五入到万位是</w:t>
      </w:r>
      <w:r w:rsidRPr="001154C5">
        <w:rPr>
          <w:sz w:val="28"/>
          <w:szCs w:val="28"/>
          <w:lang w:eastAsia="zh-CN"/>
        </w:rPr>
        <w:t>5</w:t>
      </w:r>
      <w:r w:rsidRPr="001154C5">
        <w:rPr>
          <w:sz w:val="28"/>
          <w:szCs w:val="28"/>
          <w:lang w:eastAsia="zh-CN"/>
        </w:rPr>
        <w:t>万，同时要求这个数最大，那就是这个数的万位是</w:t>
      </w:r>
      <w:r w:rsidRPr="001154C5">
        <w:rPr>
          <w:sz w:val="28"/>
          <w:szCs w:val="28"/>
          <w:lang w:eastAsia="zh-CN"/>
        </w:rPr>
        <w:t>5</w:t>
      </w:r>
      <w:r w:rsidRPr="001154C5">
        <w:rPr>
          <w:sz w:val="28"/>
          <w:szCs w:val="28"/>
          <w:lang w:eastAsia="zh-CN"/>
        </w:rPr>
        <w:t>，对千位进行四舍五入时，不进位，即千位上的数必须是</w:t>
      </w:r>
      <w:r w:rsidRPr="001154C5">
        <w:rPr>
          <w:sz w:val="28"/>
          <w:szCs w:val="28"/>
          <w:lang w:eastAsia="zh-CN"/>
        </w:rPr>
        <w:t>0~4</w:t>
      </w:r>
      <w:r w:rsidRPr="001154C5">
        <w:rPr>
          <w:sz w:val="28"/>
          <w:szCs w:val="28"/>
          <w:lang w:eastAsia="zh-CN"/>
        </w:rPr>
        <w:t>，要使这个数最大，千位就是</w:t>
      </w:r>
      <w:r w:rsidRPr="001154C5">
        <w:rPr>
          <w:sz w:val="28"/>
          <w:szCs w:val="28"/>
          <w:lang w:eastAsia="zh-CN"/>
        </w:rPr>
        <w:t>4</w:t>
      </w:r>
      <w:r w:rsidRPr="001154C5">
        <w:rPr>
          <w:sz w:val="28"/>
          <w:szCs w:val="28"/>
          <w:lang w:eastAsia="zh-CN"/>
        </w:rPr>
        <w:t>，百位、十位、个位都是</w:t>
      </w:r>
      <w:r w:rsidRPr="001154C5">
        <w:rPr>
          <w:sz w:val="28"/>
          <w:szCs w:val="28"/>
          <w:lang w:eastAsia="zh-CN"/>
        </w:rPr>
        <w:t>9</w:t>
      </w:r>
      <w:r w:rsidRPr="001154C5">
        <w:rPr>
          <w:sz w:val="28"/>
          <w:szCs w:val="28"/>
          <w:lang w:eastAsia="zh-CN"/>
        </w:rPr>
        <w:t>，这个最大的数就是</w:t>
      </w:r>
      <w:r w:rsidRPr="001154C5">
        <w:rPr>
          <w:sz w:val="28"/>
          <w:szCs w:val="28"/>
          <w:lang w:eastAsia="zh-CN"/>
        </w:rPr>
        <w:t>54999</w:t>
      </w:r>
      <w:r w:rsidRPr="001154C5">
        <w:rPr>
          <w:sz w:val="28"/>
          <w:szCs w:val="28"/>
          <w:lang w:eastAsia="zh-CN"/>
        </w:rPr>
        <w:t>。</w:t>
      </w:r>
      <w:r w:rsidRPr="001154C5">
        <w:rPr>
          <w:sz w:val="28"/>
          <w:szCs w:val="28"/>
          <w:lang w:eastAsia="zh-CN"/>
        </w:rPr>
        <w:br/>
      </w:r>
      <w:r w:rsidRPr="001154C5">
        <w:rPr>
          <w:sz w:val="28"/>
          <w:szCs w:val="28"/>
          <w:lang w:eastAsia="zh-CN"/>
        </w:rPr>
        <w:t>故答案为：</w:t>
      </w:r>
      <w:r w:rsidRPr="001154C5">
        <w:rPr>
          <w:sz w:val="28"/>
          <w:szCs w:val="28"/>
          <w:lang w:eastAsia="zh-CN"/>
        </w:rPr>
        <w:t>D</w:t>
      </w:r>
      <w:r w:rsidRPr="001154C5">
        <w:rPr>
          <w:sz w:val="28"/>
          <w:szCs w:val="28"/>
          <w:lang w:eastAsia="zh-CN"/>
        </w:rPr>
        <w:t>。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【分析】先根据</w:t>
      </w:r>
      <w:r w:rsidRPr="001154C5">
        <w:rPr>
          <w:sz w:val="28"/>
          <w:szCs w:val="28"/>
          <w:lang w:eastAsia="zh-CN"/>
        </w:rPr>
        <w:t>“</w:t>
      </w:r>
      <w:r w:rsidRPr="001154C5">
        <w:rPr>
          <w:sz w:val="28"/>
          <w:szCs w:val="28"/>
          <w:lang w:eastAsia="zh-CN"/>
        </w:rPr>
        <w:t>四舍五入到万位约是</w:t>
      </w:r>
      <w:r w:rsidRPr="001154C5">
        <w:rPr>
          <w:sz w:val="28"/>
          <w:szCs w:val="28"/>
          <w:lang w:eastAsia="zh-CN"/>
        </w:rPr>
        <w:t>5</w:t>
      </w:r>
      <w:r w:rsidRPr="001154C5">
        <w:rPr>
          <w:sz w:val="28"/>
          <w:szCs w:val="28"/>
          <w:lang w:eastAsia="zh-CN"/>
        </w:rPr>
        <w:t>万</w:t>
      </w:r>
      <w:r w:rsidRPr="001154C5">
        <w:rPr>
          <w:sz w:val="28"/>
          <w:szCs w:val="28"/>
          <w:lang w:eastAsia="zh-CN"/>
        </w:rPr>
        <w:t>”</w:t>
      </w:r>
      <w:r w:rsidRPr="001154C5">
        <w:rPr>
          <w:sz w:val="28"/>
          <w:szCs w:val="28"/>
          <w:lang w:eastAsia="zh-CN"/>
        </w:rPr>
        <w:t>，判断出这个五位数的前两位。再根据最大，确定这个数的后三位。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4.</w:t>
      </w:r>
      <w:r w:rsidRPr="001154C5">
        <w:rPr>
          <w:sz w:val="28"/>
          <w:szCs w:val="28"/>
          <w:lang w:eastAsia="zh-CN"/>
        </w:rPr>
        <w:t>【答案】</w:t>
      </w:r>
      <w:r w:rsidRPr="001154C5">
        <w:rPr>
          <w:sz w:val="28"/>
          <w:szCs w:val="28"/>
          <w:lang w:eastAsia="zh-CN"/>
        </w:rPr>
        <w:t xml:space="preserve">A  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【解析】</w:t>
      </w:r>
    </w:p>
    <w:p w:rsidR="001547B9" w:rsidRPr="001154C5" w:rsidRDefault="00EF4E0A" w:rsidP="001154C5">
      <w:pPr>
        <w:spacing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lastRenderedPageBreak/>
        <w:t>二、判断题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5.</w:t>
      </w:r>
      <w:r w:rsidRPr="001154C5">
        <w:rPr>
          <w:sz w:val="28"/>
          <w:szCs w:val="28"/>
          <w:lang w:eastAsia="zh-CN"/>
        </w:rPr>
        <w:t>【答案】</w:t>
      </w:r>
      <w:r w:rsidRPr="001154C5">
        <w:rPr>
          <w:sz w:val="28"/>
          <w:szCs w:val="28"/>
          <w:lang w:eastAsia="zh-CN"/>
        </w:rPr>
        <w:t xml:space="preserve"> </w:t>
      </w:r>
      <w:r w:rsidRPr="001154C5">
        <w:rPr>
          <w:sz w:val="28"/>
          <w:szCs w:val="28"/>
          <w:lang w:eastAsia="zh-CN"/>
        </w:rPr>
        <w:t>正确</w:t>
      </w:r>
      <w:r w:rsidRPr="001154C5">
        <w:rPr>
          <w:sz w:val="28"/>
          <w:szCs w:val="28"/>
          <w:lang w:eastAsia="zh-CN"/>
        </w:rPr>
        <w:t xml:space="preserve">   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【解析】【解答】读含有两级的数时，先读万级，再读个级，说法正确。</w:t>
      </w:r>
      <w:r w:rsidRPr="001154C5">
        <w:rPr>
          <w:sz w:val="28"/>
          <w:szCs w:val="28"/>
          <w:lang w:eastAsia="zh-CN"/>
        </w:rPr>
        <w:br/>
        <w:t xml:space="preserve"> </w:t>
      </w:r>
      <w:r w:rsidRPr="001154C5">
        <w:rPr>
          <w:sz w:val="28"/>
          <w:szCs w:val="28"/>
          <w:lang w:eastAsia="zh-CN"/>
        </w:rPr>
        <w:t>故答案为：正确。</w:t>
      </w:r>
      <w:r w:rsidRPr="001154C5">
        <w:rPr>
          <w:sz w:val="28"/>
          <w:szCs w:val="28"/>
          <w:lang w:eastAsia="zh-CN"/>
        </w:rPr>
        <w:t xml:space="preserve"> 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【分析】读含有两级的数时，</w:t>
      </w:r>
      <w:r w:rsidRPr="001154C5">
        <w:rPr>
          <w:sz w:val="28"/>
          <w:szCs w:val="28"/>
          <w:lang w:eastAsia="zh-CN"/>
        </w:rPr>
        <w:t>1</w:t>
      </w:r>
      <w:r w:rsidRPr="001154C5">
        <w:rPr>
          <w:sz w:val="28"/>
          <w:szCs w:val="28"/>
          <w:lang w:eastAsia="zh-CN"/>
        </w:rPr>
        <w:t>、先读万级，再读个级；</w:t>
      </w:r>
      <w:r w:rsidRPr="001154C5">
        <w:rPr>
          <w:sz w:val="28"/>
          <w:szCs w:val="28"/>
          <w:lang w:eastAsia="zh-CN"/>
        </w:rPr>
        <w:t>2</w:t>
      </w:r>
      <w:r w:rsidRPr="001154C5">
        <w:rPr>
          <w:sz w:val="28"/>
          <w:szCs w:val="28"/>
          <w:lang w:eastAsia="zh-CN"/>
        </w:rPr>
        <w:t>、万级的数，要按照个级的数的读法来读，再在后面加上一个万字；</w:t>
      </w:r>
      <w:r w:rsidRPr="001154C5">
        <w:rPr>
          <w:sz w:val="28"/>
          <w:szCs w:val="28"/>
          <w:lang w:eastAsia="zh-CN"/>
        </w:rPr>
        <w:t>3</w:t>
      </w:r>
      <w:r w:rsidRPr="001154C5">
        <w:rPr>
          <w:sz w:val="28"/>
          <w:szCs w:val="28"/>
          <w:lang w:eastAsia="zh-CN"/>
        </w:rPr>
        <w:t>、每级末尾不管有几个</w:t>
      </w:r>
      <w:r w:rsidRPr="001154C5">
        <w:rPr>
          <w:sz w:val="28"/>
          <w:szCs w:val="28"/>
          <w:lang w:eastAsia="zh-CN"/>
        </w:rPr>
        <w:t>0</w:t>
      </w:r>
      <w:r w:rsidRPr="001154C5">
        <w:rPr>
          <w:sz w:val="28"/>
          <w:szCs w:val="28"/>
          <w:lang w:eastAsia="zh-CN"/>
        </w:rPr>
        <w:t>，都不读，其他数位上有一个</w:t>
      </w:r>
      <w:r w:rsidRPr="001154C5">
        <w:rPr>
          <w:sz w:val="28"/>
          <w:szCs w:val="28"/>
          <w:lang w:eastAsia="zh-CN"/>
        </w:rPr>
        <w:t>0</w:t>
      </w:r>
      <w:r w:rsidRPr="001154C5">
        <w:rPr>
          <w:sz w:val="28"/>
          <w:szCs w:val="28"/>
          <w:lang w:eastAsia="zh-CN"/>
        </w:rPr>
        <w:t>或几个</w:t>
      </w:r>
      <w:r w:rsidRPr="001154C5">
        <w:rPr>
          <w:sz w:val="28"/>
          <w:szCs w:val="28"/>
          <w:lang w:eastAsia="zh-CN"/>
        </w:rPr>
        <w:t>0</w:t>
      </w:r>
      <w:r w:rsidRPr="001154C5">
        <w:rPr>
          <w:sz w:val="28"/>
          <w:szCs w:val="28"/>
          <w:lang w:eastAsia="zh-CN"/>
        </w:rPr>
        <w:t>，都只读一个</w:t>
      </w:r>
      <w:r w:rsidRPr="001154C5">
        <w:rPr>
          <w:sz w:val="28"/>
          <w:szCs w:val="28"/>
          <w:lang w:eastAsia="zh-CN"/>
        </w:rPr>
        <w:t>0</w:t>
      </w:r>
      <w:r w:rsidRPr="001154C5">
        <w:rPr>
          <w:sz w:val="28"/>
          <w:szCs w:val="28"/>
          <w:lang w:eastAsia="zh-CN"/>
        </w:rPr>
        <w:t>。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6.</w:t>
      </w:r>
      <w:r w:rsidRPr="001154C5">
        <w:rPr>
          <w:sz w:val="28"/>
          <w:szCs w:val="28"/>
          <w:lang w:eastAsia="zh-CN"/>
        </w:rPr>
        <w:t>【答案】</w:t>
      </w:r>
      <w:r w:rsidRPr="001154C5">
        <w:rPr>
          <w:sz w:val="28"/>
          <w:szCs w:val="28"/>
          <w:lang w:eastAsia="zh-CN"/>
        </w:rPr>
        <w:t xml:space="preserve"> </w:t>
      </w:r>
      <w:r w:rsidRPr="001154C5">
        <w:rPr>
          <w:sz w:val="28"/>
          <w:szCs w:val="28"/>
          <w:lang w:eastAsia="zh-CN"/>
        </w:rPr>
        <w:t>错误</w:t>
      </w:r>
      <w:r w:rsidRPr="001154C5">
        <w:rPr>
          <w:sz w:val="28"/>
          <w:szCs w:val="28"/>
          <w:lang w:eastAsia="zh-CN"/>
        </w:rPr>
        <w:t xml:space="preserve">   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【解析】【解答】十亿零七十写作：</w:t>
      </w:r>
      <w:r w:rsidRPr="001154C5">
        <w:rPr>
          <w:sz w:val="28"/>
          <w:szCs w:val="28"/>
          <w:lang w:eastAsia="zh-CN"/>
        </w:rPr>
        <w:t>1000000070</w:t>
      </w:r>
      <w:r w:rsidRPr="001154C5">
        <w:rPr>
          <w:sz w:val="28"/>
          <w:szCs w:val="28"/>
          <w:lang w:eastAsia="zh-CN"/>
        </w:rPr>
        <w:t>。</w:t>
      </w:r>
      <w:r w:rsidRPr="001154C5">
        <w:rPr>
          <w:sz w:val="28"/>
          <w:szCs w:val="28"/>
          <w:lang w:eastAsia="zh-CN"/>
        </w:rPr>
        <w:br/>
        <w:t xml:space="preserve"> </w:t>
      </w:r>
      <w:r w:rsidRPr="001154C5">
        <w:rPr>
          <w:sz w:val="28"/>
          <w:szCs w:val="28"/>
          <w:lang w:eastAsia="zh-CN"/>
        </w:rPr>
        <w:t>故答案为：错误。</w:t>
      </w:r>
      <w:r w:rsidRPr="001154C5">
        <w:rPr>
          <w:sz w:val="28"/>
          <w:szCs w:val="28"/>
          <w:lang w:eastAsia="zh-CN"/>
        </w:rPr>
        <w:br/>
        <w:t xml:space="preserve"> </w:t>
      </w:r>
      <w:r w:rsidRPr="001154C5">
        <w:rPr>
          <w:sz w:val="28"/>
          <w:szCs w:val="28"/>
          <w:lang w:eastAsia="zh-CN"/>
        </w:rPr>
        <w:t>【分析】写亿以上的数时，从高位写起，先写亿级，再写万级，最后写个级，哪个数位上一个单位也没有，就在哪个数位上写</w:t>
      </w:r>
      <w:r w:rsidRPr="001154C5">
        <w:rPr>
          <w:sz w:val="28"/>
          <w:szCs w:val="28"/>
          <w:lang w:eastAsia="zh-CN"/>
        </w:rPr>
        <w:t>0</w:t>
      </w:r>
      <w:r w:rsidRPr="001154C5">
        <w:rPr>
          <w:sz w:val="28"/>
          <w:szCs w:val="28"/>
          <w:lang w:eastAsia="zh-CN"/>
        </w:rPr>
        <w:t>。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7.</w:t>
      </w:r>
      <w:r w:rsidRPr="001154C5">
        <w:rPr>
          <w:sz w:val="28"/>
          <w:szCs w:val="28"/>
          <w:lang w:eastAsia="zh-CN"/>
        </w:rPr>
        <w:t>【答案】</w:t>
      </w:r>
      <w:r w:rsidRPr="001154C5">
        <w:rPr>
          <w:sz w:val="28"/>
          <w:szCs w:val="28"/>
          <w:lang w:eastAsia="zh-CN"/>
        </w:rPr>
        <w:t xml:space="preserve"> </w:t>
      </w:r>
      <w:r w:rsidRPr="001154C5">
        <w:rPr>
          <w:sz w:val="28"/>
          <w:szCs w:val="28"/>
          <w:lang w:eastAsia="zh-CN"/>
        </w:rPr>
        <w:t>正确</w:t>
      </w:r>
      <w:r w:rsidRPr="001154C5">
        <w:rPr>
          <w:sz w:val="28"/>
          <w:szCs w:val="28"/>
          <w:lang w:eastAsia="zh-CN"/>
        </w:rPr>
        <w:t xml:space="preserve">   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【解析】【解答】解：</w:t>
      </w:r>
      <w:r w:rsidRPr="001154C5">
        <w:rPr>
          <w:sz w:val="28"/>
          <w:szCs w:val="28"/>
          <w:lang w:eastAsia="zh-CN"/>
        </w:rPr>
        <w:t>6060600</w:t>
      </w:r>
      <w:r w:rsidRPr="001154C5">
        <w:rPr>
          <w:sz w:val="28"/>
          <w:szCs w:val="28"/>
          <w:lang w:eastAsia="zh-CN"/>
        </w:rPr>
        <w:t>＞</w:t>
      </w:r>
      <w:r w:rsidRPr="001154C5">
        <w:rPr>
          <w:sz w:val="28"/>
          <w:szCs w:val="28"/>
          <w:lang w:eastAsia="zh-CN"/>
        </w:rPr>
        <w:t>6060060</w:t>
      </w:r>
      <w:r w:rsidRPr="001154C5">
        <w:rPr>
          <w:sz w:val="28"/>
          <w:szCs w:val="28"/>
          <w:lang w:eastAsia="zh-CN"/>
        </w:rPr>
        <w:t>，原题比较正确。</w:t>
      </w:r>
      <w:r w:rsidRPr="001154C5">
        <w:rPr>
          <w:sz w:val="28"/>
          <w:szCs w:val="28"/>
          <w:lang w:eastAsia="zh-CN"/>
        </w:rPr>
        <w:br/>
        <w:t xml:space="preserve"> </w:t>
      </w:r>
      <w:r w:rsidRPr="001154C5">
        <w:rPr>
          <w:sz w:val="28"/>
          <w:szCs w:val="28"/>
          <w:lang w:eastAsia="zh-CN"/>
        </w:rPr>
        <w:t>故答案为：正确。</w:t>
      </w:r>
      <w:r w:rsidRPr="001154C5">
        <w:rPr>
          <w:sz w:val="28"/>
          <w:szCs w:val="28"/>
          <w:lang w:eastAsia="zh-CN"/>
        </w:rPr>
        <w:br/>
        <w:t xml:space="preserve"> </w:t>
      </w:r>
      <w:r w:rsidRPr="001154C5">
        <w:rPr>
          <w:sz w:val="28"/>
          <w:szCs w:val="28"/>
          <w:lang w:eastAsia="zh-CN"/>
        </w:rPr>
        <w:t>【分析】比较整数的大小，先比较数位的多少，数位多的数大；数位相同，就比较最高位数字，最高位数字大的数就大；最高位数字相等，就比较下一位数字，这样依次比较，直到比较出大小为止。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8.</w:t>
      </w:r>
      <w:r w:rsidRPr="001154C5">
        <w:rPr>
          <w:sz w:val="28"/>
          <w:szCs w:val="28"/>
          <w:lang w:eastAsia="zh-CN"/>
        </w:rPr>
        <w:t>【答案】</w:t>
      </w:r>
      <w:r w:rsidRPr="001154C5">
        <w:rPr>
          <w:sz w:val="28"/>
          <w:szCs w:val="28"/>
          <w:lang w:eastAsia="zh-CN"/>
        </w:rPr>
        <w:t xml:space="preserve"> </w:t>
      </w:r>
      <w:r w:rsidRPr="001154C5">
        <w:rPr>
          <w:sz w:val="28"/>
          <w:szCs w:val="28"/>
          <w:lang w:eastAsia="zh-CN"/>
        </w:rPr>
        <w:t>错误</w:t>
      </w:r>
      <w:r w:rsidRPr="001154C5">
        <w:rPr>
          <w:sz w:val="28"/>
          <w:szCs w:val="28"/>
          <w:lang w:eastAsia="zh-CN"/>
        </w:rPr>
        <w:t xml:space="preserve">   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【解析】【解答】</w:t>
      </w:r>
      <w:r w:rsidRPr="001154C5">
        <w:rPr>
          <w:sz w:val="28"/>
          <w:szCs w:val="28"/>
          <w:lang w:eastAsia="zh-CN"/>
        </w:rPr>
        <w:t>33</w:t>
      </w:r>
      <w:r w:rsidRPr="001154C5">
        <w:rPr>
          <w:sz w:val="28"/>
          <w:szCs w:val="28"/>
          <w:lang w:eastAsia="zh-CN"/>
        </w:rPr>
        <w:t>中的左边的</w:t>
      </w:r>
      <w:r w:rsidRPr="001154C5">
        <w:rPr>
          <w:sz w:val="28"/>
          <w:szCs w:val="28"/>
          <w:lang w:eastAsia="zh-CN"/>
        </w:rPr>
        <w:t>“3”</w:t>
      </w:r>
      <w:r w:rsidRPr="001154C5">
        <w:rPr>
          <w:sz w:val="28"/>
          <w:szCs w:val="28"/>
          <w:lang w:eastAsia="zh-CN"/>
        </w:rPr>
        <w:t>表示</w:t>
      </w:r>
      <w:r w:rsidRPr="001154C5">
        <w:rPr>
          <w:sz w:val="28"/>
          <w:szCs w:val="28"/>
          <w:lang w:eastAsia="zh-CN"/>
        </w:rPr>
        <w:t>3</w:t>
      </w:r>
      <w:r w:rsidRPr="001154C5">
        <w:rPr>
          <w:sz w:val="28"/>
          <w:szCs w:val="28"/>
          <w:lang w:eastAsia="zh-CN"/>
        </w:rPr>
        <w:t>个十，右边的</w:t>
      </w:r>
      <w:r w:rsidRPr="001154C5">
        <w:rPr>
          <w:sz w:val="28"/>
          <w:szCs w:val="28"/>
          <w:lang w:eastAsia="zh-CN"/>
        </w:rPr>
        <w:t>“3”</w:t>
      </w:r>
      <w:r w:rsidRPr="001154C5">
        <w:rPr>
          <w:sz w:val="28"/>
          <w:szCs w:val="28"/>
          <w:lang w:eastAsia="zh-CN"/>
        </w:rPr>
        <w:t>表示</w:t>
      </w:r>
      <w:r w:rsidRPr="001154C5">
        <w:rPr>
          <w:sz w:val="28"/>
          <w:szCs w:val="28"/>
          <w:lang w:eastAsia="zh-CN"/>
        </w:rPr>
        <w:t>3</w:t>
      </w:r>
      <w:r w:rsidRPr="001154C5">
        <w:rPr>
          <w:sz w:val="28"/>
          <w:szCs w:val="28"/>
          <w:lang w:eastAsia="zh-CN"/>
        </w:rPr>
        <w:t>个一，原题说法错误</w:t>
      </w:r>
      <w:r w:rsidRPr="001154C5">
        <w:rPr>
          <w:sz w:val="28"/>
          <w:szCs w:val="28"/>
          <w:lang w:eastAsia="zh-CN"/>
        </w:rPr>
        <w:t>.</w:t>
      </w:r>
      <w:r w:rsidRPr="001154C5">
        <w:rPr>
          <w:sz w:val="28"/>
          <w:szCs w:val="28"/>
          <w:lang w:eastAsia="zh-CN"/>
        </w:rPr>
        <w:br/>
        <w:t xml:space="preserve"> </w:t>
      </w:r>
      <w:r w:rsidRPr="001154C5">
        <w:rPr>
          <w:sz w:val="28"/>
          <w:szCs w:val="28"/>
          <w:lang w:eastAsia="zh-CN"/>
        </w:rPr>
        <w:t>故答案为：错误</w:t>
      </w:r>
      <w:r w:rsidRPr="001154C5">
        <w:rPr>
          <w:sz w:val="28"/>
          <w:szCs w:val="28"/>
          <w:lang w:eastAsia="zh-CN"/>
        </w:rPr>
        <w:t>.</w:t>
      </w:r>
      <w:r w:rsidRPr="001154C5">
        <w:rPr>
          <w:sz w:val="28"/>
          <w:szCs w:val="28"/>
          <w:lang w:eastAsia="zh-CN"/>
        </w:rPr>
        <w:br/>
        <w:t xml:space="preserve"> </w:t>
      </w:r>
      <w:r w:rsidRPr="001154C5">
        <w:rPr>
          <w:sz w:val="28"/>
          <w:szCs w:val="28"/>
          <w:lang w:eastAsia="zh-CN"/>
        </w:rPr>
        <w:t>【分析】同一个数字所在的数位不同，表示的意义不同，据此判断</w:t>
      </w:r>
      <w:r w:rsidRPr="001154C5">
        <w:rPr>
          <w:sz w:val="28"/>
          <w:szCs w:val="28"/>
          <w:lang w:eastAsia="zh-CN"/>
        </w:rPr>
        <w:t>.</w:t>
      </w:r>
    </w:p>
    <w:p w:rsidR="001547B9" w:rsidRPr="001154C5" w:rsidRDefault="00EF4E0A" w:rsidP="001154C5">
      <w:pPr>
        <w:spacing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lastRenderedPageBreak/>
        <w:t>三、填空题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9.</w:t>
      </w:r>
      <w:r w:rsidRPr="001154C5">
        <w:rPr>
          <w:sz w:val="28"/>
          <w:szCs w:val="28"/>
          <w:lang w:eastAsia="zh-CN"/>
        </w:rPr>
        <w:t>【答案】</w:t>
      </w:r>
      <w:r w:rsidRPr="001154C5">
        <w:rPr>
          <w:sz w:val="28"/>
          <w:szCs w:val="28"/>
          <w:lang w:eastAsia="zh-CN"/>
        </w:rPr>
        <w:t xml:space="preserve"> </w:t>
      </w:r>
      <w:r w:rsidRPr="001154C5">
        <w:rPr>
          <w:sz w:val="28"/>
          <w:szCs w:val="28"/>
          <w:lang w:eastAsia="zh-CN"/>
        </w:rPr>
        <w:t>亿；亿；</w:t>
      </w:r>
      <w:r w:rsidRPr="001154C5">
        <w:rPr>
          <w:sz w:val="28"/>
          <w:szCs w:val="28"/>
          <w:lang w:eastAsia="zh-CN"/>
        </w:rPr>
        <w:t>8</w:t>
      </w:r>
      <w:r w:rsidRPr="001154C5">
        <w:rPr>
          <w:sz w:val="28"/>
          <w:szCs w:val="28"/>
          <w:lang w:eastAsia="zh-CN"/>
        </w:rPr>
        <w:t>亿</w:t>
      </w:r>
      <w:r w:rsidRPr="001154C5">
        <w:rPr>
          <w:sz w:val="28"/>
          <w:szCs w:val="28"/>
          <w:lang w:eastAsia="zh-CN"/>
        </w:rPr>
        <w:t xml:space="preserve">   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【解析】【解答】解：从个位起，第九位是亿位，它的计数单位是亿，这个数位上的</w:t>
      </w:r>
      <w:r w:rsidRPr="001154C5">
        <w:rPr>
          <w:sz w:val="28"/>
          <w:szCs w:val="28"/>
          <w:lang w:eastAsia="zh-CN"/>
        </w:rPr>
        <w:t>8</w:t>
      </w:r>
      <w:r w:rsidRPr="001154C5">
        <w:rPr>
          <w:sz w:val="28"/>
          <w:szCs w:val="28"/>
          <w:lang w:eastAsia="zh-CN"/>
        </w:rPr>
        <w:t>表示</w:t>
      </w:r>
      <w:r w:rsidRPr="001154C5">
        <w:rPr>
          <w:sz w:val="28"/>
          <w:szCs w:val="28"/>
          <w:lang w:eastAsia="zh-CN"/>
        </w:rPr>
        <w:t>8</w:t>
      </w:r>
      <w:r w:rsidRPr="001154C5">
        <w:rPr>
          <w:sz w:val="28"/>
          <w:szCs w:val="28"/>
          <w:lang w:eastAsia="zh-CN"/>
        </w:rPr>
        <w:t>亿。</w:t>
      </w:r>
      <w:r w:rsidRPr="001154C5">
        <w:rPr>
          <w:sz w:val="28"/>
          <w:szCs w:val="28"/>
          <w:lang w:eastAsia="zh-CN"/>
        </w:rPr>
        <w:br/>
        <w:t xml:space="preserve"> </w:t>
      </w:r>
      <w:r w:rsidRPr="001154C5">
        <w:rPr>
          <w:sz w:val="28"/>
          <w:szCs w:val="28"/>
          <w:lang w:eastAsia="zh-CN"/>
        </w:rPr>
        <w:t>故答案为：亿；亿；</w:t>
      </w:r>
      <w:r w:rsidRPr="001154C5">
        <w:rPr>
          <w:sz w:val="28"/>
          <w:szCs w:val="28"/>
          <w:lang w:eastAsia="zh-CN"/>
        </w:rPr>
        <w:t>8</w:t>
      </w:r>
      <w:r w:rsidRPr="001154C5">
        <w:rPr>
          <w:sz w:val="28"/>
          <w:szCs w:val="28"/>
          <w:lang w:eastAsia="zh-CN"/>
        </w:rPr>
        <w:t>亿。</w:t>
      </w:r>
      <w:r w:rsidRPr="001154C5">
        <w:rPr>
          <w:sz w:val="28"/>
          <w:szCs w:val="28"/>
          <w:lang w:eastAsia="zh-CN"/>
        </w:rPr>
        <w:t xml:space="preserve"> 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【分析】整数的数位从右边向左依次是个位、十位、百位、千位、万位、十万位、百万位、千万位、亿位</w:t>
      </w:r>
      <w:r w:rsidRPr="001154C5">
        <w:rPr>
          <w:sz w:val="28"/>
          <w:szCs w:val="28"/>
          <w:lang w:eastAsia="zh-CN"/>
        </w:rPr>
        <w:t>……</w:t>
      </w:r>
      <w:r w:rsidRPr="001154C5">
        <w:rPr>
          <w:sz w:val="28"/>
          <w:szCs w:val="28"/>
          <w:lang w:eastAsia="zh-CN"/>
        </w:rPr>
        <w:t>计数单位依次是个</w:t>
      </w:r>
      <w:r w:rsidRPr="001154C5">
        <w:rPr>
          <w:sz w:val="28"/>
          <w:szCs w:val="28"/>
          <w:lang w:eastAsia="zh-CN"/>
        </w:rPr>
        <w:t>(</w:t>
      </w:r>
      <w:r w:rsidRPr="001154C5">
        <w:rPr>
          <w:sz w:val="28"/>
          <w:szCs w:val="28"/>
          <w:lang w:eastAsia="zh-CN"/>
        </w:rPr>
        <w:t>或</w:t>
      </w:r>
      <w:r w:rsidRPr="001154C5">
        <w:rPr>
          <w:sz w:val="28"/>
          <w:szCs w:val="28"/>
          <w:lang w:eastAsia="zh-CN"/>
        </w:rPr>
        <w:t>1)</w:t>
      </w:r>
      <w:r w:rsidRPr="001154C5">
        <w:rPr>
          <w:sz w:val="28"/>
          <w:szCs w:val="28"/>
          <w:lang w:eastAsia="zh-CN"/>
        </w:rPr>
        <w:t>、十、百、千、万、十万、百万、千万、亿</w:t>
      </w:r>
      <w:r w:rsidRPr="001154C5">
        <w:rPr>
          <w:sz w:val="28"/>
          <w:szCs w:val="28"/>
          <w:lang w:eastAsia="zh-CN"/>
        </w:rPr>
        <w:t>……</w:t>
      </w:r>
      <w:r w:rsidRPr="001154C5">
        <w:rPr>
          <w:sz w:val="28"/>
          <w:szCs w:val="28"/>
          <w:lang w:eastAsia="zh-CN"/>
        </w:rPr>
        <w:t>，哪一位上的数字是几就表示几个计数单位。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10.</w:t>
      </w:r>
      <w:r w:rsidRPr="001154C5">
        <w:rPr>
          <w:sz w:val="28"/>
          <w:szCs w:val="28"/>
          <w:lang w:eastAsia="zh-CN"/>
        </w:rPr>
        <w:t>【答案】</w:t>
      </w:r>
      <w:r w:rsidRPr="001154C5">
        <w:rPr>
          <w:sz w:val="28"/>
          <w:szCs w:val="28"/>
          <w:lang w:eastAsia="zh-CN"/>
        </w:rPr>
        <w:t>3500000000</w:t>
      </w:r>
      <w:r w:rsidRPr="001154C5">
        <w:rPr>
          <w:sz w:val="28"/>
          <w:szCs w:val="28"/>
          <w:lang w:eastAsia="zh-CN"/>
        </w:rPr>
        <w:t>；一亿八千三百六十七万五千二百二十一</w:t>
      </w:r>
      <w:r w:rsidRPr="001154C5">
        <w:rPr>
          <w:sz w:val="28"/>
          <w:szCs w:val="28"/>
          <w:lang w:eastAsia="zh-CN"/>
        </w:rPr>
        <w:t xml:space="preserve">  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【解析】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11.</w:t>
      </w:r>
      <w:r w:rsidRPr="001154C5">
        <w:rPr>
          <w:sz w:val="28"/>
          <w:szCs w:val="28"/>
          <w:lang w:eastAsia="zh-CN"/>
        </w:rPr>
        <w:t>【答案】十三亿三千二百八十一万零八百六十九；</w:t>
      </w:r>
      <w:r w:rsidRPr="001154C5">
        <w:rPr>
          <w:sz w:val="28"/>
          <w:szCs w:val="28"/>
          <w:lang w:eastAsia="zh-CN"/>
        </w:rPr>
        <w:t>13</w:t>
      </w:r>
      <w:r w:rsidRPr="001154C5">
        <w:rPr>
          <w:sz w:val="28"/>
          <w:szCs w:val="28"/>
          <w:lang w:eastAsia="zh-CN"/>
        </w:rPr>
        <w:t>亿</w:t>
      </w:r>
      <w:r w:rsidRPr="001154C5">
        <w:rPr>
          <w:sz w:val="28"/>
          <w:szCs w:val="28"/>
          <w:lang w:eastAsia="zh-CN"/>
        </w:rPr>
        <w:t xml:space="preserve">  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【解析】【解答】解：</w:t>
      </w:r>
      <w:r w:rsidRPr="001154C5">
        <w:rPr>
          <w:sz w:val="28"/>
          <w:szCs w:val="28"/>
          <w:lang w:eastAsia="zh-CN"/>
        </w:rPr>
        <w:t xml:space="preserve">1332810869  </w:t>
      </w:r>
      <w:r w:rsidRPr="001154C5">
        <w:rPr>
          <w:sz w:val="28"/>
          <w:szCs w:val="28"/>
          <w:lang w:eastAsia="zh-CN"/>
        </w:rPr>
        <w:t>读作</w:t>
      </w:r>
      <w:r w:rsidRPr="001154C5">
        <w:rPr>
          <w:sz w:val="28"/>
          <w:szCs w:val="28"/>
          <w:lang w:eastAsia="zh-CN"/>
        </w:rPr>
        <w:t xml:space="preserve"> </w:t>
      </w:r>
      <w:r w:rsidRPr="001154C5">
        <w:rPr>
          <w:sz w:val="28"/>
          <w:szCs w:val="28"/>
          <w:lang w:eastAsia="zh-CN"/>
        </w:rPr>
        <w:t>十三亿三千二百八十一万零八百六十九，</w:t>
      </w:r>
      <w:r w:rsidRPr="001154C5">
        <w:rPr>
          <w:sz w:val="28"/>
          <w:szCs w:val="28"/>
          <w:lang w:eastAsia="zh-CN"/>
        </w:rPr>
        <w:t>1332810869≈13</w:t>
      </w:r>
      <w:r w:rsidRPr="001154C5">
        <w:rPr>
          <w:sz w:val="28"/>
          <w:szCs w:val="28"/>
          <w:lang w:eastAsia="zh-CN"/>
        </w:rPr>
        <w:t>亿</w:t>
      </w:r>
      <w:r w:rsidRPr="001154C5">
        <w:rPr>
          <w:sz w:val="28"/>
          <w:szCs w:val="28"/>
          <w:lang w:eastAsia="zh-CN"/>
        </w:rPr>
        <w:t>.</w:t>
      </w:r>
      <w:r w:rsidRPr="001154C5">
        <w:rPr>
          <w:sz w:val="28"/>
          <w:szCs w:val="28"/>
          <w:lang w:eastAsia="zh-CN"/>
        </w:rPr>
        <w:br/>
      </w:r>
      <w:r w:rsidRPr="001154C5">
        <w:rPr>
          <w:sz w:val="28"/>
          <w:szCs w:val="28"/>
          <w:lang w:eastAsia="zh-CN"/>
        </w:rPr>
        <w:t>故答案为：</w:t>
      </w:r>
      <w:r w:rsidRPr="001154C5">
        <w:rPr>
          <w:sz w:val="28"/>
          <w:szCs w:val="28"/>
          <w:lang w:eastAsia="zh-CN"/>
        </w:rPr>
        <w:t xml:space="preserve"> </w:t>
      </w:r>
      <w:r w:rsidRPr="001154C5">
        <w:rPr>
          <w:sz w:val="28"/>
          <w:szCs w:val="28"/>
          <w:lang w:eastAsia="zh-CN"/>
        </w:rPr>
        <w:t>十三亿三千二百八十一万零八百六十九；</w:t>
      </w:r>
      <w:r w:rsidRPr="001154C5">
        <w:rPr>
          <w:sz w:val="28"/>
          <w:szCs w:val="28"/>
          <w:lang w:eastAsia="zh-CN"/>
        </w:rPr>
        <w:t>13</w:t>
      </w:r>
      <w:r w:rsidRPr="001154C5">
        <w:rPr>
          <w:sz w:val="28"/>
          <w:szCs w:val="28"/>
          <w:lang w:eastAsia="zh-CN"/>
        </w:rPr>
        <w:t>亿</w:t>
      </w:r>
      <w:r w:rsidRPr="001154C5">
        <w:rPr>
          <w:sz w:val="28"/>
          <w:szCs w:val="28"/>
          <w:lang w:eastAsia="zh-CN"/>
        </w:rPr>
        <w:t>.</w:t>
      </w:r>
      <w:r w:rsidRPr="001154C5">
        <w:rPr>
          <w:sz w:val="28"/>
          <w:szCs w:val="28"/>
          <w:lang w:eastAsia="zh-CN"/>
        </w:rPr>
        <w:br/>
      </w:r>
      <w:r w:rsidRPr="001154C5">
        <w:rPr>
          <w:sz w:val="28"/>
          <w:szCs w:val="28"/>
          <w:lang w:eastAsia="zh-CN"/>
        </w:rPr>
        <w:t>【分析】从高位到低位，一级一级往下读，读亿级和万级时，按照个级的读法去读，再在后面加上</w:t>
      </w:r>
      <w:r w:rsidRPr="001154C5">
        <w:rPr>
          <w:sz w:val="28"/>
          <w:szCs w:val="28"/>
          <w:lang w:eastAsia="zh-CN"/>
        </w:rPr>
        <w:t>“</w:t>
      </w:r>
      <w:r w:rsidRPr="001154C5">
        <w:rPr>
          <w:sz w:val="28"/>
          <w:szCs w:val="28"/>
          <w:lang w:eastAsia="zh-CN"/>
        </w:rPr>
        <w:t>亿</w:t>
      </w:r>
      <w:r w:rsidRPr="001154C5">
        <w:rPr>
          <w:sz w:val="28"/>
          <w:szCs w:val="28"/>
          <w:lang w:eastAsia="zh-CN"/>
        </w:rPr>
        <w:t>”</w:t>
      </w:r>
      <w:r w:rsidRPr="001154C5">
        <w:rPr>
          <w:sz w:val="28"/>
          <w:szCs w:val="28"/>
          <w:lang w:eastAsia="zh-CN"/>
        </w:rPr>
        <w:t>字或</w:t>
      </w:r>
      <w:r w:rsidRPr="001154C5">
        <w:rPr>
          <w:sz w:val="28"/>
          <w:szCs w:val="28"/>
          <w:lang w:eastAsia="zh-CN"/>
        </w:rPr>
        <w:t>“</w:t>
      </w:r>
      <w:r w:rsidRPr="001154C5">
        <w:rPr>
          <w:sz w:val="28"/>
          <w:szCs w:val="28"/>
          <w:lang w:eastAsia="zh-CN"/>
        </w:rPr>
        <w:t>万</w:t>
      </w:r>
      <w:r w:rsidRPr="001154C5">
        <w:rPr>
          <w:sz w:val="28"/>
          <w:szCs w:val="28"/>
          <w:lang w:eastAsia="zh-CN"/>
        </w:rPr>
        <w:t>”</w:t>
      </w:r>
      <w:r w:rsidRPr="001154C5">
        <w:rPr>
          <w:sz w:val="28"/>
          <w:szCs w:val="28"/>
          <w:lang w:eastAsia="zh-CN"/>
        </w:rPr>
        <w:t>字，每一级末尾的</w:t>
      </w:r>
      <w:r w:rsidRPr="001154C5">
        <w:rPr>
          <w:sz w:val="28"/>
          <w:szCs w:val="28"/>
          <w:lang w:eastAsia="zh-CN"/>
        </w:rPr>
        <w:t>0</w:t>
      </w:r>
      <w:r w:rsidRPr="001154C5">
        <w:rPr>
          <w:sz w:val="28"/>
          <w:szCs w:val="28"/>
          <w:lang w:eastAsia="zh-CN"/>
        </w:rPr>
        <w:t>都不读出，其他数位有一个</w:t>
      </w:r>
      <w:r w:rsidRPr="001154C5">
        <w:rPr>
          <w:sz w:val="28"/>
          <w:szCs w:val="28"/>
          <w:lang w:eastAsia="zh-CN"/>
        </w:rPr>
        <w:t>0</w:t>
      </w:r>
      <w:r w:rsidRPr="001154C5">
        <w:rPr>
          <w:sz w:val="28"/>
          <w:szCs w:val="28"/>
          <w:lang w:eastAsia="zh-CN"/>
        </w:rPr>
        <w:t>或连续几个</w:t>
      </w:r>
      <w:r w:rsidRPr="001154C5">
        <w:rPr>
          <w:sz w:val="28"/>
          <w:szCs w:val="28"/>
          <w:lang w:eastAsia="zh-CN"/>
        </w:rPr>
        <w:t>0</w:t>
      </w:r>
      <w:r w:rsidRPr="001154C5">
        <w:rPr>
          <w:sz w:val="28"/>
          <w:szCs w:val="28"/>
          <w:lang w:eastAsia="zh-CN"/>
        </w:rPr>
        <w:t>都只读一个</w:t>
      </w:r>
      <w:r w:rsidRPr="001154C5">
        <w:rPr>
          <w:sz w:val="28"/>
          <w:szCs w:val="28"/>
          <w:lang w:eastAsia="zh-CN"/>
        </w:rPr>
        <w:t>0</w:t>
      </w:r>
      <w:r w:rsidRPr="001154C5">
        <w:rPr>
          <w:sz w:val="28"/>
          <w:szCs w:val="28"/>
          <w:lang w:eastAsia="zh-CN"/>
        </w:rPr>
        <w:t>，据此读出这个数即可，亿位后面的数是</w:t>
      </w:r>
      <w:r w:rsidRPr="001154C5">
        <w:rPr>
          <w:sz w:val="28"/>
          <w:szCs w:val="28"/>
          <w:lang w:eastAsia="zh-CN"/>
        </w:rPr>
        <w:t>3</w:t>
      </w:r>
      <w:r w:rsidRPr="001154C5">
        <w:rPr>
          <w:sz w:val="28"/>
          <w:szCs w:val="28"/>
          <w:lang w:eastAsia="zh-CN"/>
        </w:rPr>
        <w:t>，直接将亿位后面的数舍去即可</w:t>
      </w:r>
      <w:r w:rsidRPr="001154C5">
        <w:rPr>
          <w:sz w:val="28"/>
          <w:szCs w:val="28"/>
          <w:lang w:eastAsia="zh-CN"/>
        </w:rPr>
        <w:t>.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12.</w:t>
      </w:r>
      <w:r w:rsidRPr="001154C5">
        <w:rPr>
          <w:sz w:val="28"/>
          <w:szCs w:val="28"/>
          <w:lang w:eastAsia="zh-CN"/>
        </w:rPr>
        <w:t>【答案】</w:t>
      </w:r>
      <w:r w:rsidRPr="001154C5">
        <w:rPr>
          <w:sz w:val="28"/>
          <w:szCs w:val="28"/>
          <w:lang w:eastAsia="zh-CN"/>
        </w:rPr>
        <w:t xml:space="preserve">  </w:t>
      </w:r>
      <w:r w:rsidRPr="001154C5">
        <w:rPr>
          <w:sz w:val="28"/>
          <w:szCs w:val="28"/>
          <w:highlight w:val="white"/>
          <w:lang w:eastAsia="zh-CN"/>
        </w:rPr>
        <w:t>8095000</w:t>
      </w:r>
      <w:r w:rsidRPr="001154C5">
        <w:rPr>
          <w:sz w:val="28"/>
          <w:szCs w:val="28"/>
          <w:lang w:eastAsia="zh-CN"/>
        </w:rPr>
        <w:t xml:space="preserve">   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【解析】【解答】解：这个写作</w:t>
      </w:r>
      <w:r w:rsidRPr="001154C5">
        <w:rPr>
          <w:sz w:val="28"/>
          <w:szCs w:val="28"/>
          <w:lang w:eastAsia="zh-CN"/>
        </w:rPr>
        <w:t>8095000</w:t>
      </w:r>
      <w:r w:rsidRPr="001154C5">
        <w:rPr>
          <w:sz w:val="28"/>
          <w:szCs w:val="28"/>
          <w:lang w:eastAsia="zh-CN"/>
        </w:rPr>
        <w:t>。</w:t>
      </w:r>
      <w:r w:rsidRPr="001154C5">
        <w:rPr>
          <w:sz w:val="28"/>
          <w:szCs w:val="28"/>
          <w:lang w:eastAsia="zh-CN"/>
        </w:rPr>
        <w:br/>
        <w:t xml:space="preserve"> </w:t>
      </w:r>
      <w:r w:rsidRPr="001154C5">
        <w:rPr>
          <w:sz w:val="28"/>
          <w:szCs w:val="28"/>
          <w:lang w:eastAsia="zh-CN"/>
        </w:rPr>
        <w:t>故答案为：</w:t>
      </w:r>
      <w:r w:rsidRPr="001154C5">
        <w:rPr>
          <w:sz w:val="28"/>
          <w:szCs w:val="28"/>
          <w:lang w:eastAsia="zh-CN"/>
        </w:rPr>
        <w:t>8095000</w:t>
      </w:r>
      <w:r w:rsidRPr="001154C5">
        <w:rPr>
          <w:sz w:val="28"/>
          <w:szCs w:val="28"/>
          <w:lang w:eastAsia="zh-CN"/>
        </w:rPr>
        <w:t>。</w:t>
      </w:r>
      <w:r w:rsidRPr="001154C5">
        <w:rPr>
          <w:sz w:val="28"/>
          <w:szCs w:val="28"/>
          <w:lang w:eastAsia="zh-CN"/>
        </w:rPr>
        <w:t xml:space="preserve"> 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【分析】一个数的哪一个数位上是几，就在这个数位上写几。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lastRenderedPageBreak/>
        <w:t>13.</w:t>
      </w:r>
      <w:r w:rsidRPr="001154C5">
        <w:rPr>
          <w:sz w:val="28"/>
          <w:szCs w:val="28"/>
          <w:lang w:eastAsia="zh-CN"/>
        </w:rPr>
        <w:t>【答案】七千亿零七万零七；七千万七千零七；七十亿零七十万零七十；七千亿七千万七千</w:t>
      </w:r>
      <w:r w:rsidRPr="001154C5">
        <w:rPr>
          <w:sz w:val="28"/>
          <w:szCs w:val="28"/>
          <w:lang w:eastAsia="zh-CN"/>
        </w:rPr>
        <w:t xml:space="preserve">  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【解析】</w:t>
      </w:r>
    </w:p>
    <w:p w:rsidR="001547B9" w:rsidRPr="001154C5" w:rsidRDefault="00EF4E0A" w:rsidP="001154C5">
      <w:pPr>
        <w:spacing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四、解答题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14.</w:t>
      </w:r>
      <w:r w:rsidRPr="001154C5">
        <w:rPr>
          <w:sz w:val="28"/>
          <w:szCs w:val="28"/>
          <w:lang w:eastAsia="zh-CN"/>
        </w:rPr>
        <w:t>【答案】</w:t>
      </w:r>
      <w:r w:rsidRPr="001154C5">
        <w:rPr>
          <w:sz w:val="28"/>
          <w:szCs w:val="28"/>
          <w:lang w:eastAsia="zh-CN"/>
        </w:rPr>
        <w:t xml:space="preserve"> </w:t>
      </w:r>
      <w:r w:rsidRPr="001154C5">
        <w:rPr>
          <w:sz w:val="28"/>
          <w:szCs w:val="28"/>
          <w:lang w:eastAsia="zh-CN"/>
        </w:rPr>
        <w:t>解：四千万</w:t>
      </w:r>
      <w:r w:rsidRPr="001154C5">
        <w:rPr>
          <w:sz w:val="28"/>
          <w:szCs w:val="28"/>
          <w:lang w:eastAsia="zh-CN"/>
        </w:rPr>
        <w:t>,</w:t>
      </w:r>
      <w:r w:rsidRPr="001154C5">
        <w:rPr>
          <w:sz w:val="28"/>
          <w:szCs w:val="28"/>
          <w:lang w:eastAsia="zh-CN"/>
        </w:rPr>
        <w:t>五千万</w:t>
      </w:r>
      <w:r w:rsidRPr="001154C5">
        <w:rPr>
          <w:sz w:val="28"/>
          <w:szCs w:val="28"/>
          <w:lang w:eastAsia="zh-CN"/>
        </w:rPr>
        <w:t>,</w:t>
      </w:r>
      <w:r w:rsidRPr="001154C5">
        <w:rPr>
          <w:sz w:val="28"/>
          <w:szCs w:val="28"/>
          <w:lang w:eastAsia="zh-CN"/>
        </w:rPr>
        <w:t>六千万</w:t>
      </w:r>
      <w:r w:rsidRPr="001154C5">
        <w:rPr>
          <w:sz w:val="28"/>
          <w:szCs w:val="28"/>
          <w:lang w:eastAsia="zh-CN"/>
        </w:rPr>
        <w:t>,</w:t>
      </w:r>
      <w:r w:rsidRPr="001154C5">
        <w:rPr>
          <w:sz w:val="28"/>
          <w:szCs w:val="28"/>
          <w:lang w:eastAsia="zh-CN"/>
        </w:rPr>
        <w:t>七千万</w:t>
      </w:r>
      <w:r w:rsidRPr="001154C5">
        <w:rPr>
          <w:sz w:val="28"/>
          <w:szCs w:val="28"/>
          <w:lang w:eastAsia="zh-CN"/>
        </w:rPr>
        <w:t>,</w:t>
      </w:r>
      <w:r w:rsidRPr="001154C5">
        <w:rPr>
          <w:sz w:val="28"/>
          <w:szCs w:val="28"/>
          <w:lang w:eastAsia="zh-CN"/>
        </w:rPr>
        <w:t>八千万</w:t>
      </w:r>
      <w:r w:rsidRPr="001154C5">
        <w:rPr>
          <w:sz w:val="28"/>
          <w:szCs w:val="28"/>
          <w:lang w:eastAsia="zh-CN"/>
        </w:rPr>
        <w:t>,</w:t>
      </w:r>
      <w:r w:rsidRPr="001154C5">
        <w:rPr>
          <w:sz w:val="28"/>
          <w:szCs w:val="28"/>
          <w:lang w:eastAsia="zh-CN"/>
        </w:rPr>
        <w:t>九千万</w:t>
      </w:r>
      <w:r w:rsidRPr="001154C5">
        <w:rPr>
          <w:sz w:val="28"/>
          <w:szCs w:val="28"/>
          <w:lang w:eastAsia="zh-CN"/>
        </w:rPr>
        <w:t>,</w:t>
      </w:r>
      <w:r w:rsidRPr="001154C5">
        <w:rPr>
          <w:sz w:val="28"/>
          <w:szCs w:val="28"/>
          <w:lang w:eastAsia="zh-CN"/>
        </w:rPr>
        <w:t>一亿</w:t>
      </w:r>
      <w:r w:rsidRPr="001154C5">
        <w:rPr>
          <w:sz w:val="28"/>
          <w:szCs w:val="28"/>
          <w:lang w:eastAsia="zh-CN"/>
        </w:rPr>
        <w:t xml:space="preserve">   </w:t>
      </w:r>
    </w:p>
    <w:p w:rsidR="00EF4E0A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【解析】【分析】从四千万一直数到九千万，再数就是一亿。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15.</w:t>
      </w:r>
      <w:r w:rsidRPr="001154C5">
        <w:rPr>
          <w:sz w:val="28"/>
          <w:szCs w:val="28"/>
          <w:lang w:eastAsia="zh-CN"/>
        </w:rPr>
        <w:t>【答案】</w:t>
      </w:r>
      <w:r w:rsidRPr="001154C5">
        <w:rPr>
          <w:sz w:val="28"/>
          <w:szCs w:val="28"/>
          <w:lang w:eastAsia="zh-CN"/>
        </w:rPr>
        <w:t xml:space="preserve"> </w:t>
      </w:r>
      <w:r w:rsidRPr="001154C5">
        <w:rPr>
          <w:sz w:val="28"/>
          <w:szCs w:val="28"/>
          <w:lang w:eastAsia="zh-CN"/>
        </w:rPr>
        <w:t>（</w:t>
      </w:r>
      <w:r w:rsidRPr="001154C5">
        <w:rPr>
          <w:sz w:val="28"/>
          <w:szCs w:val="28"/>
          <w:lang w:eastAsia="zh-CN"/>
        </w:rPr>
        <w:t>1</w:t>
      </w:r>
      <w:r w:rsidRPr="001154C5">
        <w:rPr>
          <w:sz w:val="28"/>
          <w:szCs w:val="28"/>
          <w:lang w:eastAsia="zh-CN"/>
        </w:rPr>
        <w:t>）</w:t>
      </w:r>
      <w:r w:rsidRPr="001154C5">
        <w:rPr>
          <w:sz w:val="28"/>
          <w:szCs w:val="28"/>
          <w:lang w:eastAsia="zh-CN"/>
        </w:rPr>
        <w:t>65000&lt;649000&lt;65</w:t>
      </w:r>
      <w:r w:rsidRPr="001154C5">
        <w:rPr>
          <w:sz w:val="28"/>
          <w:szCs w:val="28"/>
          <w:lang w:eastAsia="zh-CN"/>
        </w:rPr>
        <w:t>万</w:t>
      </w:r>
      <w:r w:rsidRPr="001154C5">
        <w:rPr>
          <w:sz w:val="28"/>
          <w:szCs w:val="28"/>
          <w:lang w:eastAsia="zh-CN"/>
        </w:rPr>
        <w:t>&lt;650020&lt;650200</w:t>
      </w:r>
      <w:r w:rsidRPr="001154C5">
        <w:rPr>
          <w:sz w:val="28"/>
          <w:szCs w:val="28"/>
          <w:lang w:eastAsia="zh-CN"/>
        </w:rPr>
        <w:br/>
      </w:r>
      <w:r w:rsidRPr="001154C5">
        <w:rPr>
          <w:sz w:val="28"/>
          <w:szCs w:val="28"/>
          <w:lang w:eastAsia="zh-CN"/>
        </w:rPr>
        <w:t>（</w:t>
      </w:r>
      <w:r w:rsidRPr="001154C5">
        <w:rPr>
          <w:sz w:val="28"/>
          <w:szCs w:val="28"/>
          <w:lang w:eastAsia="zh-CN"/>
        </w:rPr>
        <w:t>2</w:t>
      </w:r>
      <w:r w:rsidRPr="001154C5">
        <w:rPr>
          <w:sz w:val="28"/>
          <w:szCs w:val="28"/>
          <w:lang w:eastAsia="zh-CN"/>
        </w:rPr>
        <w:t>）</w:t>
      </w:r>
      <w:r w:rsidRPr="001154C5">
        <w:rPr>
          <w:sz w:val="28"/>
          <w:szCs w:val="28"/>
          <w:lang w:eastAsia="zh-CN"/>
        </w:rPr>
        <w:t xml:space="preserve">500000500&lt;505000000&lt;5000005000&lt;5050000000   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【解析】【分析】位数不同的数比大小，位数多的数比位数少的数大；位数相同的数比大小，先比较最高位上的数，最高位上的数大的这个数就大，最高位上的数相同就比较次高位上的数，次高位上的数大的这个数就大，次高位上的数相同，就比较第三位上的数，依次进行比较。</w:t>
      </w:r>
    </w:p>
    <w:p w:rsidR="001547B9" w:rsidRPr="001154C5" w:rsidRDefault="00EF4E0A" w:rsidP="001154C5">
      <w:pPr>
        <w:spacing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五、综合题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16.</w:t>
      </w:r>
      <w:r w:rsidRPr="001154C5">
        <w:rPr>
          <w:sz w:val="28"/>
          <w:szCs w:val="28"/>
          <w:lang w:eastAsia="zh-CN"/>
        </w:rPr>
        <w:t>【答案】（</w:t>
      </w:r>
      <w:r w:rsidRPr="001154C5">
        <w:rPr>
          <w:sz w:val="28"/>
          <w:szCs w:val="28"/>
          <w:lang w:eastAsia="zh-CN"/>
        </w:rPr>
        <w:t>1</w:t>
      </w:r>
      <w:r w:rsidRPr="001154C5">
        <w:rPr>
          <w:sz w:val="28"/>
          <w:szCs w:val="28"/>
          <w:lang w:eastAsia="zh-CN"/>
        </w:rPr>
        <w:t>）六十万</w:t>
      </w:r>
      <w:r w:rsidRPr="001154C5">
        <w:rPr>
          <w:sz w:val="28"/>
          <w:szCs w:val="28"/>
          <w:lang w:eastAsia="zh-CN"/>
        </w:rPr>
        <w:br/>
      </w:r>
      <w:r w:rsidRPr="001154C5">
        <w:rPr>
          <w:sz w:val="28"/>
          <w:szCs w:val="28"/>
          <w:lang w:eastAsia="zh-CN"/>
        </w:rPr>
        <w:t>（</w:t>
      </w:r>
      <w:r w:rsidRPr="001154C5">
        <w:rPr>
          <w:sz w:val="28"/>
          <w:szCs w:val="28"/>
          <w:lang w:eastAsia="zh-CN"/>
        </w:rPr>
        <w:t>2</w:t>
      </w:r>
      <w:r w:rsidRPr="001154C5">
        <w:rPr>
          <w:sz w:val="28"/>
          <w:szCs w:val="28"/>
          <w:lang w:eastAsia="zh-CN"/>
        </w:rPr>
        <w:t>）九千七百四十四万五千</w:t>
      </w:r>
      <w:r w:rsidRPr="001154C5">
        <w:rPr>
          <w:sz w:val="28"/>
          <w:szCs w:val="28"/>
          <w:lang w:eastAsia="zh-CN"/>
        </w:rPr>
        <w:br/>
      </w:r>
      <w:r w:rsidRPr="001154C5">
        <w:rPr>
          <w:sz w:val="28"/>
          <w:szCs w:val="28"/>
          <w:lang w:eastAsia="zh-CN"/>
        </w:rPr>
        <w:t>（</w:t>
      </w:r>
      <w:r w:rsidRPr="001154C5">
        <w:rPr>
          <w:sz w:val="28"/>
          <w:szCs w:val="28"/>
          <w:lang w:eastAsia="zh-CN"/>
        </w:rPr>
        <w:t>3</w:t>
      </w:r>
      <w:r w:rsidRPr="001154C5">
        <w:rPr>
          <w:sz w:val="28"/>
          <w:szCs w:val="28"/>
          <w:lang w:eastAsia="zh-CN"/>
        </w:rPr>
        <w:t>）二十六万；七百万</w:t>
      </w:r>
      <w:r w:rsidRPr="001154C5">
        <w:rPr>
          <w:sz w:val="28"/>
          <w:szCs w:val="28"/>
          <w:lang w:eastAsia="zh-CN"/>
        </w:rPr>
        <w:t xml:space="preserve">  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【解析】【解答】解：</w:t>
      </w:r>
      <w:r w:rsidRPr="001154C5">
        <w:rPr>
          <w:sz w:val="28"/>
          <w:szCs w:val="28"/>
          <w:lang w:eastAsia="zh-CN"/>
        </w:rPr>
        <w:t>(1)600000</w:t>
      </w:r>
      <w:r w:rsidRPr="001154C5">
        <w:rPr>
          <w:sz w:val="28"/>
          <w:szCs w:val="28"/>
          <w:lang w:eastAsia="zh-CN"/>
        </w:rPr>
        <w:t>读作：六十万；</w:t>
      </w:r>
      <w:r w:rsidRPr="001154C5">
        <w:rPr>
          <w:sz w:val="28"/>
          <w:szCs w:val="28"/>
          <w:lang w:eastAsia="zh-CN"/>
        </w:rPr>
        <w:t>(2)97445000</w:t>
      </w:r>
      <w:r w:rsidRPr="001154C5">
        <w:rPr>
          <w:sz w:val="28"/>
          <w:szCs w:val="28"/>
          <w:lang w:eastAsia="zh-CN"/>
        </w:rPr>
        <w:t>读作：九千七百四十四万五千；</w:t>
      </w:r>
      <w:r w:rsidRPr="001154C5">
        <w:rPr>
          <w:sz w:val="28"/>
          <w:szCs w:val="28"/>
          <w:lang w:eastAsia="zh-CN"/>
        </w:rPr>
        <w:t>(3)260000</w:t>
      </w:r>
      <w:r w:rsidRPr="001154C5">
        <w:rPr>
          <w:sz w:val="28"/>
          <w:szCs w:val="28"/>
          <w:lang w:eastAsia="zh-CN"/>
        </w:rPr>
        <w:t>读作：二十六万；</w:t>
      </w:r>
      <w:r w:rsidRPr="001154C5">
        <w:rPr>
          <w:sz w:val="28"/>
          <w:szCs w:val="28"/>
          <w:lang w:eastAsia="zh-CN"/>
        </w:rPr>
        <w:t>7000000</w:t>
      </w:r>
      <w:r w:rsidRPr="001154C5">
        <w:rPr>
          <w:sz w:val="28"/>
          <w:szCs w:val="28"/>
          <w:lang w:eastAsia="zh-CN"/>
        </w:rPr>
        <w:t>读作七百万。</w:t>
      </w:r>
      <w:r w:rsidRPr="001154C5">
        <w:rPr>
          <w:sz w:val="28"/>
          <w:szCs w:val="28"/>
          <w:lang w:eastAsia="zh-CN"/>
        </w:rPr>
        <w:br/>
      </w:r>
      <w:r w:rsidRPr="001154C5">
        <w:rPr>
          <w:sz w:val="28"/>
          <w:szCs w:val="28"/>
          <w:lang w:eastAsia="zh-CN"/>
        </w:rPr>
        <w:t>故答案为：</w:t>
      </w:r>
      <w:r w:rsidRPr="001154C5">
        <w:rPr>
          <w:sz w:val="28"/>
          <w:szCs w:val="28"/>
          <w:lang w:eastAsia="zh-CN"/>
        </w:rPr>
        <w:t>(1)</w:t>
      </w:r>
      <w:r w:rsidRPr="001154C5">
        <w:rPr>
          <w:sz w:val="28"/>
          <w:szCs w:val="28"/>
          <w:lang w:eastAsia="zh-CN"/>
        </w:rPr>
        <w:t>六十万；</w:t>
      </w:r>
      <w:r w:rsidRPr="001154C5">
        <w:rPr>
          <w:sz w:val="28"/>
          <w:szCs w:val="28"/>
          <w:lang w:eastAsia="zh-CN"/>
        </w:rPr>
        <w:t>(2)</w:t>
      </w:r>
      <w:r w:rsidRPr="001154C5">
        <w:rPr>
          <w:sz w:val="28"/>
          <w:szCs w:val="28"/>
          <w:lang w:eastAsia="zh-CN"/>
        </w:rPr>
        <w:t>九千七百四十四万五千；</w:t>
      </w:r>
      <w:r w:rsidRPr="001154C5">
        <w:rPr>
          <w:sz w:val="28"/>
          <w:szCs w:val="28"/>
          <w:lang w:eastAsia="zh-CN"/>
        </w:rPr>
        <w:t>(3)</w:t>
      </w:r>
      <w:r w:rsidRPr="001154C5">
        <w:rPr>
          <w:sz w:val="28"/>
          <w:szCs w:val="28"/>
          <w:lang w:eastAsia="zh-CN"/>
        </w:rPr>
        <w:t>二十六万；七百万</w:t>
      </w:r>
      <w:r w:rsidRPr="001154C5">
        <w:rPr>
          <w:sz w:val="28"/>
          <w:szCs w:val="28"/>
          <w:lang w:eastAsia="zh-CN"/>
        </w:rPr>
        <w:br/>
      </w:r>
      <w:r w:rsidRPr="001154C5">
        <w:rPr>
          <w:sz w:val="28"/>
          <w:szCs w:val="28"/>
          <w:lang w:eastAsia="zh-CN"/>
        </w:rPr>
        <w:t>【分析】读数时万级的数按照个级的读法读，注意在后面添上万字，每级末尾的</w:t>
      </w:r>
      <w:r w:rsidRPr="001154C5">
        <w:rPr>
          <w:sz w:val="28"/>
          <w:szCs w:val="28"/>
          <w:lang w:eastAsia="zh-CN"/>
        </w:rPr>
        <w:t>0</w:t>
      </w:r>
      <w:r w:rsidRPr="001154C5">
        <w:rPr>
          <w:sz w:val="28"/>
          <w:szCs w:val="28"/>
          <w:lang w:eastAsia="zh-CN"/>
        </w:rPr>
        <w:t>都不读，其它数位上有一个</w:t>
      </w:r>
      <w:r w:rsidRPr="001154C5">
        <w:rPr>
          <w:sz w:val="28"/>
          <w:szCs w:val="28"/>
          <w:lang w:eastAsia="zh-CN"/>
        </w:rPr>
        <w:t>0</w:t>
      </w:r>
      <w:r w:rsidRPr="001154C5">
        <w:rPr>
          <w:sz w:val="28"/>
          <w:szCs w:val="28"/>
          <w:lang w:eastAsia="zh-CN"/>
        </w:rPr>
        <w:t>或连续几个</w:t>
      </w:r>
      <w:r w:rsidRPr="001154C5">
        <w:rPr>
          <w:sz w:val="28"/>
          <w:szCs w:val="28"/>
          <w:lang w:eastAsia="zh-CN"/>
        </w:rPr>
        <w:t>0</w:t>
      </w:r>
      <w:r w:rsidRPr="001154C5">
        <w:rPr>
          <w:sz w:val="28"/>
          <w:szCs w:val="28"/>
          <w:lang w:eastAsia="zh-CN"/>
        </w:rPr>
        <w:t>都只读一个零。</w:t>
      </w:r>
    </w:p>
    <w:p w:rsidR="001547B9" w:rsidRPr="001154C5" w:rsidRDefault="00EF4E0A" w:rsidP="001154C5">
      <w:pPr>
        <w:spacing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六、应用题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lastRenderedPageBreak/>
        <w:t>17.</w:t>
      </w:r>
      <w:r w:rsidRPr="001154C5">
        <w:rPr>
          <w:sz w:val="28"/>
          <w:szCs w:val="28"/>
          <w:lang w:eastAsia="zh-CN"/>
        </w:rPr>
        <w:t>【答案】（</w:t>
      </w:r>
      <w:r w:rsidRPr="001154C5">
        <w:rPr>
          <w:sz w:val="28"/>
          <w:szCs w:val="28"/>
          <w:lang w:eastAsia="zh-CN"/>
        </w:rPr>
        <w:t>1</w:t>
      </w:r>
      <w:r w:rsidRPr="001154C5">
        <w:rPr>
          <w:sz w:val="28"/>
          <w:szCs w:val="28"/>
          <w:lang w:eastAsia="zh-CN"/>
        </w:rPr>
        <w:t>）</w:t>
      </w:r>
      <w:r w:rsidRPr="001154C5">
        <w:rPr>
          <w:sz w:val="28"/>
          <w:szCs w:val="28"/>
          <w:lang w:eastAsia="zh-CN"/>
        </w:rPr>
        <w:t>200m</w:t>
      </w:r>
      <w:r w:rsidRPr="001154C5">
        <w:rPr>
          <w:sz w:val="28"/>
          <w:szCs w:val="28"/>
          <w:lang w:eastAsia="zh-CN"/>
        </w:rPr>
        <w:br/>
      </w:r>
      <w:r w:rsidRPr="001154C5">
        <w:rPr>
          <w:sz w:val="28"/>
          <w:szCs w:val="28"/>
          <w:lang w:eastAsia="zh-CN"/>
        </w:rPr>
        <w:t>（</w:t>
      </w:r>
      <w:r w:rsidRPr="001154C5">
        <w:rPr>
          <w:sz w:val="28"/>
          <w:szCs w:val="28"/>
          <w:lang w:eastAsia="zh-CN"/>
        </w:rPr>
        <w:t>2</w:t>
      </w:r>
      <w:r w:rsidRPr="001154C5">
        <w:rPr>
          <w:sz w:val="28"/>
          <w:szCs w:val="28"/>
          <w:lang w:eastAsia="zh-CN"/>
        </w:rPr>
        <w:t>）</w:t>
      </w:r>
      <w:r w:rsidRPr="001154C5">
        <w:rPr>
          <w:sz w:val="28"/>
          <w:szCs w:val="28"/>
          <w:lang w:eastAsia="zh-CN"/>
        </w:rPr>
        <w:t>300</w:t>
      </w:r>
      <w:r w:rsidRPr="001154C5">
        <w:rPr>
          <w:sz w:val="28"/>
          <w:szCs w:val="28"/>
          <w:lang w:eastAsia="zh-CN"/>
        </w:rPr>
        <w:t>＜</w:t>
      </w:r>
      <w:r w:rsidRPr="001154C5">
        <w:rPr>
          <w:sz w:val="28"/>
          <w:szCs w:val="28"/>
          <w:lang w:eastAsia="zh-CN"/>
        </w:rPr>
        <w:t>20000</w:t>
      </w:r>
    </w:p>
    <w:p w:rsidR="00EF4E0A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埃菲尔铁塔不比一千万个</w:t>
      </w:r>
      <w:r w:rsidRPr="001154C5">
        <w:rPr>
          <w:sz w:val="28"/>
          <w:szCs w:val="28"/>
          <w:lang w:eastAsia="zh-CN"/>
        </w:rPr>
        <w:t>1</w:t>
      </w:r>
      <w:r w:rsidRPr="001154C5">
        <w:rPr>
          <w:sz w:val="28"/>
          <w:szCs w:val="28"/>
          <w:lang w:eastAsia="zh-CN"/>
        </w:rPr>
        <w:t>元硬币叠成的塔高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（</w:t>
      </w:r>
      <w:r w:rsidRPr="001154C5">
        <w:rPr>
          <w:sz w:val="28"/>
          <w:szCs w:val="28"/>
          <w:lang w:eastAsia="zh-CN"/>
        </w:rPr>
        <w:t>3</w:t>
      </w:r>
      <w:r w:rsidRPr="001154C5">
        <w:rPr>
          <w:sz w:val="28"/>
          <w:szCs w:val="28"/>
          <w:lang w:eastAsia="zh-CN"/>
        </w:rPr>
        <w:t>）一亿个</w:t>
      </w:r>
      <w:r w:rsidRPr="001154C5">
        <w:rPr>
          <w:sz w:val="28"/>
          <w:szCs w:val="28"/>
          <w:lang w:eastAsia="zh-CN"/>
        </w:rPr>
        <w:t>1</w:t>
      </w:r>
      <w:r w:rsidRPr="001154C5">
        <w:rPr>
          <w:sz w:val="28"/>
          <w:szCs w:val="28"/>
          <w:lang w:eastAsia="zh-CN"/>
        </w:rPr>
        <w:t>元硬币叠成的塔高</w:t>
      </w:r>
      <w:r w:rsidRPr="001154C5">
        <w:rPr>
          <w:sz w:val="28"/>
          <w:szCs w:val="28"/>
          <w:lang w:eastAsia="zh-CN"/>
        </w:rPr>
        <w:t>2000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2000&gt;468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所以一亿个</w:t>
      </w:r>
      <w:r w:rsidRPr="001154C5">
        <w:rPr>
          <w:sz w:val="28"/>
          <w:szCs w:val="28"/>
          <w:lang w:eastAsia="zh-CN"/>
        </w:rPr>
        <w:t>1</w:t>
      </w:r>
      <w:r w:rsidRPr="001154C5">
        <w:rPr>
          <w:sz w:val="28"/>
          <w:szCs w:val="28"/>
          <w:lang w:eastAsia="zh-CN"/>
        </w:rPr>
        <w:t>元硬币叠成的塔比东方明珠塔高</w:t>
      </w:r>
    </w:p>
    <w:p w:rsidR="001547B9" w:rsidRPr="001154C5" w:rsidRDefault="00EF4E0A" w:rsidP="001154C5">
      <w:pPr>
        <w:spacing w:after="0" w:line="240" w:lineRule="auto"/>
        <w:rPr>
          <w:sz w:val="28"/>
          <w:szCs w:val="28"/>
          <w:lang w:eastAsia="zh-CN"/>
        </w:rPr>
      </w:pPr>
      <w:r w:rsidRPr="001154C5">
        <w:rPr>
          <w:sz w:val="28"/>
          <w:szCs w:val="28"/>
          <w:lang w:eastAsia="zh-CN"/>
        </w:rPr>
        <w:t>【解析】【解答】解：（</w:t>
      </w:r>
      <w:r w:rsidRPr="001154C5">
        <w:rPr>
          <w:sz w:val="28"/>
          <w:szCs w:val="28"/>
          <w:lang w:eastAsia="zh-CN"/>
        </w:rPr>
        <w:t>1</w:t>
      </w:r>
      <w:r w:rsidRPr="001154C5">
        <w:rPr>
          <w:sz w:val="28"/>
          <w:szCs w:val="28"/>
          <w:lang w:eastAsia="zh-CN"/>
        </w:rPr>
        <w:t>）十万写作</w:t>
      </w:r>
      <w:r w:rsidRPr="001154C5">
        <w:rPr>
          <w:sz w:val="28"/>
          <w:szCs w:val="28"/>
          <w:lang w:eastAsia="zh-CN"/>
        </w:rPr>
        <w:t>100000</w:t>
      </w:r>
      <w:r w:rsidRPr="001154C5">
        <w:rPr>
          <w:sz w:val="28"/>
          <w:szCs w:val="28"/>
          <w:lang w:eastAsia="zh-CN"/>
        </w:rPr>
        <w:t>个，</w:t>
      </w:r>
      <w:r w:rsidRPr="001154C5">
        <w:rPr>
          <w:sz w:val="28"/>
          <w:szCs w:val="28"/>
          <w:lang w:eastAsia="zh-CN"/>
        </w:rPr>
        <w:t>100000÷1000=100</w:t>
      </w:r>
      <w:r w:rsidRPr="001154C5">
        <w:rPr>
          <w:sz w:val="28"/>
          <w:szCs w:val="28"/>
          <w:lang w:eastAsia="zh-CN"/>
        </w:rPr>
        <w:t>，</w:t>
      </w:r>
      <w:r w:rsidRPr="001154C5">
        <w:rPr>
          <w:sz w:val="28"/>
          <w:szCs w:val="28"/>
          <w:lang w:eastAsia="zh-CN"/>
        </w:rPr>
        <w:t>2×100=200m</w:t>
      </w:r>
      <w:r w:rsidRPr="001154C5">
        <w:rPr>
          <w:sz w:val="28"/>
          <w:szCs w:val="28"/>
          <w:lang w:eastAsia="zh-CN"/>
        </w:rPr>
        <w:t>，答：十万个</w:t>
      </w:r>
      <w:r w:rsidRPr="001154C5">
        <w:rPr>
          <w:sz w:val="28"/>
          <w:szCs w:val="28"/>
          <w:lang w:eastAsia="zh-CN"/>
        </w:rPr>
        <w:t>1</w:t>
      </w:r>
      <w:r w:rsidRPr="001154C5">
        <w:rPr>
          <w:sz w:val="28"/>
          <w:szCs w:val="28"/>
          <w:lang w:eastAsia="zh-CN"/>
        </w:rPr>
        <w:t>元硬币叠成的塔有</w:t>
      </w:r>
      <w:r w:rsidRPr="001154C5">
        <w:rPr>
          <w:sz w:val="28"/>
          <w:szCs w:val="28"/>
          <w:lang w:eastAsia="zh-CN"/>
        </w:rPr>
        <w:t>200m</w:t>
      </w:r>
      <w:r w:rsidRPr="001154C5">
        <w:rPr>
          <w:sz w:val="28"/>
          <w:szCs w:val="28"/>
          <w:lang w:eastAsia="zh-CN"/>
        </w:rPr>
        <w:t>高；</w:t>
      </w:r>
      <w:r w:rsidRPr="001154C5">
        <w:rPr>
          <w:sz w:val="28"/>
          <w:szCs w:val="28"/>
          <w:lang w:eastAsia="zh-CN"/>
        </w:rPr>
        <w:br/>
      </w:r>
      <w:r w:rsidRPr="001154C5">
        <w:rPr>
          <w:sz w:val="28"/>
          <w:szCs w:val="28"/>
          <w:lang w:eastAsia="zh-CN"/>
        </w:rPr>
        <w:t>（</w:t>
      </w:r>
      <w:r w:rsidRPr="001154C5">
        <w:rPr>
          <w:sz w:val="28"/>
          <w:szCs w:val="28"/>
          <w:lang w:eastAsia="zh-CN"/>
        </w:rPr>
        <w:t>2</w:t>
      </w:r>
      <w:r w:rsidRPr="001154C5">
        <w:rPr>
          <w:sz w:val="28"/>
          <w:szCs w:val="28"/>
          <w:lang w:eastAsia="zh-CN"/>
        </w:rPr>
        <w:t>）一千万写作：</w:t>
      </w:r>
      <w:r w:rsidRPr="001154C5">
        <w:rPr>
          <w:sz w:val="28"/>
          <w:szCs w:val="28"/>
          <w:lang w:eastAsia="zh-CN"/>
        </w:rPr>
        <w:t>10000000</w:t>
      </w:r>
      <w:r w:rsidRPr="001154C5">
        <w:rPr>
          <w:sz w:val="28"/>
          <w:szCs w:val="28"/>
          <w:lang w:eastAsia="zh-CN"/>
        </w:rPr>
        <w:t>，</w:t>
      </w:r>
      <w:r w:rsidRPr="001154C5">
        <w:rPr>
          <w:sz w:val="28"/>
          <w:szCs w:val="28"/>
          <w:lang w:eastAsia="zh-CN"/>
        </w:rPr>
        <w:t>10000000÷1000=10000</w:t>
      </w:r>
      <w:r w:rsidRPr="001154C5">
        <w:rPr>
          <w:sz w:val="28"/>
          <w:szCs w:val="28"/>
          <w:lang w:eastAsia="zh-CN"/>
        </w:rPr>
        <w:t>，</w:t>
      </w:r>
      <w:r w:rsidRPr="001154C5">
        <w:rPr>
          <w:sz w:val="28"/>
          <w:szCs w:val="28"/>
          <w:lang w:eastAsia="zh-CN"/>
        </w:rPr>
        <w:t>2×10000=20000m</w:t>
      </w:r>
      <w:r w:rsidRPr="001154C5">
        <w:rPr>
          <w:sz w:val="28"/>
          <w:szCs w:val="28"/>
          <w:lang w:eastAsia="zh-CN"/>
        </w:rPr>
        <w:t>，</w:t>
      </w:r>
      <w:r w:rsidRPr="001154C5">
        <w:rPr>
          <w:sz w:val="28"/>
          <w:szCs w:val="28"/>
          <w:lang w:eastAsia="zh-CN"/>
        </w:rPr>
        <w:t>20000</w:t>
      </w:r>
      <w:r w:rsidRPr="001154C5">
        <w:rPr>
          <w:sz w:val="28"/>
          <w:szCs w:val="28"/>
          <w:lang w:eastAsia="zh-CN"/>
        </w:rPr>
        <w:t>＞</w:t>
      </w:r>
      <w:r w:rsidRPr="001154C5">
        <w:rPr>
          <w:sz w:val="28"/>
          <w:szCs w:val="28"/>
          <w:lang w:eastAsia="zh-CN"/>
        </w:rPr>
        <w:t>300</w:t>
      </w:r>
      <w:r w:rsidRPr="001154C5">
        <w:rPr>
          <w:sz w:val="28"/>
          <w:szCs w:val="28"/>
          <w:lang w:eastAsia="zh-CN"/>
        </w:rPr>
        <w:t>，答：埃菲尔铁塔不比一千万个</w:t>
      </w:r>
      <w:r w:rsidRPr="001154C5">
        <w:rPr>
          <w:sz w:val="28"/>
          <w:szCs w:val="28"/>
          <w:lang w:eastAsia="zh-CN"/>
        </w:rPr>
        <w:t>1</w:t>
      </w:r>
      <w:r w:rsidRPr="001154C5">
        <w:rPr>
          <w:sz w:val="28"/>
          <w:szCs w:val="28"/>
          <w:lang w:eastAsia="zh-CN"/>
        </w:rPr>
        <w:t>元硬币叠成的塔高；</w:t>
      </w:r>
      <w:r w:rsidRPr="001154C5">
        <w:rPr>
          <w:sz w:val="28"/>
          <w:szCs w:val="28"/>
          <w:lang w:eastAsia="zh-CN"/>
        </w:rPr>
        <w:br/>
      </w:r>
      <w:r w:rsidRPr="001154C5">
        <w:rPr>
          <w:sz w:val="28"/>
          <w:szCs w:val="28"/>
          <w:lang w:eastAsia="zh-CN"/>
        </w:rPr>
        <w:t>（</w:t>
      </w:r>
      <w:r w:rsidRPr="001154C5">
        <w:rPr>
          <w:sz w:val="28"/>
          <w:szCs w:val="28"/>
          <w:lang w:eastAsia="zh-CN"/>
        </w:rPr>
        <w:t>3</w:t>
      </w:r>
      <w:r w:rsidRPr="001154C5">
        <w:rPr>
          <w:sz w:val="28"/>
          <w:szCs w:val="28"/>
          <w:lang w:eastAsia="zh-CN"/>
        </w:rPr>
        <w:t>）一亿写作：</w:t>
      </w:r>
      <w:r w:rsidRPr="001154C5">
        <w:rPr>
          <w:sz w:val="28"/>
          <w:szCs w:val="28"/>
          <w:lang w:eastAsia="zh-CN"/>
        </w:rPr>
        <w:t>100000000</w:t>
      </w:r>
      <w:r w:rsidRPr="001154C5">
        <w:rPr>
          <w:sz w:val="28"/>
          <w:szCs w:val="28"/>
          <w:lang w:eastAsia="zh-CN"/>
        </w:rPr>
        <w:t>，</w:t>
      </w:r>
      <w:r w:rsidRPr="001154C5">
        <w:rPr>
          <w:sz w:val="28"/>
          <w:szCs w:val="28"/>
          <w:lang w:eastAsia="zh-CN"/>
        </w:rPr>
        <w:t>100000000÷1000=100000</w:t>
      </w:r>
      <w:r w:rsidRPr="001154C5">
        <w:rPr>
          <w:sz w:val="28"/>
          <w:szCs w:val="28"/>
          <w:lang w:eastAsia="zh-CN"/>
        </w:rPr>
        <w:t>，</w:t>
      </w:r>
      <w:r w:rsidRPr="001154C5">
        <w:rPr>
          <w:sz w:val="28"/>
          <w:szCs w:val="28"/>
          <w:lang w:eastAsia="zh-CN"/>
        </w:rPr>
        <w:t>2×100000=200000m</w:t>
      </w:r>
      <w:r w:rsidRPr="001154C5">
        <w:rPr>
          <w:sz w:val="28"/>
          <w:szCs w:val="28"/>
          <w:lang w:eastAsia="zh-CN"/>
        </w:rPr>
        <w:t>，</w:t>
      </w:r>
      <w:r w:rsidRPr="001154C5">
        <w:rPr>
          <w:sz w:val="28"/>
          <w:szCs w:val="28"/>
          <w:lang w:eastAsia="zh-CN"/>
        </w:rPr>
        <w:t>200000</w:t>
      </w:r>
      <w:r w:rsidRPr="001154C5">
        <w:rPr>
          <w:sz w:val="28"/>
          <w:szCs w:val="28"/>
          <w:lang w:eastAsia="zh-CN"/>
        </w:rPr>
        <w:t>＞</w:t>
      </w:r>
      <w:r w:rsidRPr="001154C5">
        <w:rPr>
          <w:sz w:val="28"/>
          <w:szCs w:val="28"/>
          <w:lang w:eastAsia="zh-CN"/>
        </w:rPr>
        <w:t>300</w:t>
      </w:r>
      <w:r w:rsidRPr="001154C5">
        <w:rPr>
          <w:sz w:val="28"/>
          <w:szCs w:val="28"/>
          <w:lang w:eastAsia="zh-CN"/>
        </w:rPr>
        <w:t>，答：一亿个</w:t>
      </w:r>
      <w:r w:rsidRPr="001154C5">
        <w:rPr>
          <w:sz w:val="28"/>
          <w:szCs w:val="28"/>
          <w:lang w:eastAsia="zh-CN"/>
        </w:rPr>
        <w:t>1</w:t>
      </w:r>
      <w:r w:rsidRPr="001154C5">
        <w:rPr>
          <w:sz w:val="28"/>
          <w:szCs w:val="28"/>
          <w:lang w:eastAsia="zh-CN"/>
        </w:rPr>
        <w:t>元硬币叠成的塔比东方明珠塔高。</w:t>
      </w:r>
      <w:r w:rsidRPr="001154C5">
        <w:rPr>
          <w:sz w:val="28"/>
          <w:szCs w:val="28"/>
          <w:lang w:eastAsia="zh-CN"/>
        </w:rPr>
        <w:br/>
      </w:r>
      <w:r w:rsidRPr="001154C5">
        <w:rPr>
          <w:sz w:val="28"/>
          <w:szCs w:val="28"/>
          <w:lang w:eastAsia="zh-CN"/>
        </w:rPr>
        <w:t>故答案为：（</w:t>
      </w:r>
      <w:r w:rsidRPr="001154C5">
        <w:rPr>
          <w:sz w:val="28"/>
          <w:szCs w:val="28"/>
          <w:lang w:eastAsia="zh-CN"/>
        </w:rPr>
        <w:t>1</w:t>
      </w:r>
      <w:r w:rsidRPr="001154C5">
        <w:rPr>
          <w:sz w:val="28"/>
          <w:szCs w:val="28"/>
          <w:lang w:eastAsia="zh-CN"/>
        </w:rPr>
        <w:t>）</w:t>
      </w:r>
      <w:r w:rsidRPr="001154C5">
        <w:rPr>
          <w:sz w:val="28"/>
          <w:szCs w:val="28"/>
          <w:lang w:eastAsia="zh-CN"/>
        </w:rPr>
        <w:t>200m</w:t>
      </w:r>
      <w:r w:rsidRPr="001154C5">
        <w:rPr>
          <w:sz w:val="28"/>
          <w:szCs w:val="28"/>
          <w:lang w:eastAsia="zh-CN"/>
        </w:rPr>
        <w:t>；（</w:t>
      </w:r>
      <w:r w:rsidRPr="001154C5">
        <w:rPr>
          <w:sz w:val="28"/>
          <w:szCs w:val="28"/>
          <w:lang w:eastAsia="zh-CN"/>
        </w:rPr>
        <w:t>2</w:t>
      </w:r>
      <w:r w:rsidRPr="001154C5">
        <w:rPr>
          <w:sz w:val="28"/>
          <w:szCs w:val="28"/>
          <w:lang w:eastAsia="zh-CN"/>
        </w:rPr>
        <w:t>）埃菲尔铁塔不比一千万个</w:t>
      </w:r>
      <w:r w:rsidRPr="001154C5">
        <w:rPr>
          <w:sz w:val="28"/>
          <w:szCs w:val="28"/>
          <w:lang w:eastAsia="zh-CN"/>
        </w:rPr>
        <w:t>1</w:t>
      </w:r>
      <w:r w:rsidRPr="001154C5">
        <w:rPr>
          <w:sz w:val="28"/>
          <w:szCs w:val="28"/>
          <w:lang w:eastAsia="zh-CN"/>
        </w:rPr>
        <w:t>元硬币叠成的塔高；（</w:t>
      </w:r>
      <w:r w:rsidRPr="001154C5">
        <w:rPr>
          <w:sz w:val="28"/>
          <w:szCs w:val="28"/>
          <w:lang w:eastAsia="zh-CN"/>
        </w:rPr>
        <w:t>3</w:t>
      </w:r>
      <w:r w:rsidRPr="001154C5">
        <w:rPr>
          <w:sz w:val="28"/>
          <w:szCs w:val="28"/>
          <w:lang w:eastAsia="zh-CN"/>
        </w:rPr>
        <w:t>）一亿个</w:t>
      </w:r>
      <w:r w:rsidRPr="001154C5">
        <w:rPr>
          <w:sz w:val="28"/>
          <w:szCs w:val="28"/>
          <w:lang w:eastAsia="zh-CN"/>
        </w:rPr>
        <w:t>1</w:t>
      </w:r>
      <w:r w:rsidRPr="001154C5">
        <w:rPr>
          <w:sz w:val="28"/>
          <w:szCs w:val="28"/>
          <w:lang w:eastAsia="zh-CN"/>
        </w:rPr>
        <w:t>元硬币叠成的塔比东方明珠塔高。</w:t>
      </w:r>
      <w:r w:rsidRPr="001154C5">
        <w:rPr>
          <w:sz w:val="28"/>
          <w:szCs w:val="28"/>
          <w:lang w:eastAsia="zh-CN"/>
        </w:rPr>
        <w:br/>
      </w:r>
      <w:r w:rsidRPr="001154C5">
        <w:rPr>
          <w:sz w:val="28"/>
          <w:szCs w:val="28"/>
          <w:lang w:eastAsia="zh-CN"/>
        </w:rPr>
        <w:t>【分析】先根据多位数的写法：从高位到低位，一级一级地写，哪一个数位上一个单位也没有，就在那个数位上写</w:t>
      </w:r>
      <w:r w:rsidRPr="001154C5">
        <w:rPr>
          <w:sz w:val="28"/>
          <w:szCs w:val="28"/>
          <w:lang w:eastAsia="zh-CN"/>
        </w:rPr>
        <w:t>0</w:t>
      </w:r>
      <w:r w:rsidRPr="001154C5">
        <w:rPr>
          <w:sz w:val="28"/>
          <w:szCs w:val="28"/>
          <w:lang w:eastAsia="zh-CN"/>
        </w:rPr>
        <w:t>，即可写出较大数；再通过计算，即可解答此题。</w:t>
      </w:r>
    </w:p>
    <w:sectPr w:rsidR="001547B9" w:rsidRPr="001154C5">
      <w:headerReference w:type="even" r:id="rId17"/>
      <w:headerReference w:type="default" r:id="rId18"/>
      <w:footerReference w:type="default" r:id="rId19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DC4" w:rsidRDefault="00607DC4">
      <w:pPr>
        <w:spacing w:after="0" w:line="240" w:lineRule="auto"/>
      </w:pPr>
      <w:r>
        <w:separator/>
      </w:r>
    </w:p>
  </w:endnote>
  <w:endnote w:type="continuationSeparator" w:id="0">
    <w:p w:rsidR="00607DC4" w:rsidRDefault="00607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7B9" w:rsidRPr="00EF4E0A" w:rsidRDefault="00EF4E0A" w:rsidP="00EF4E0A">
    <w:pPr>
      <w:pStyle w:val="a4"/>
    </w:pPr>
    <w:r>
      <w:t xml:space="preserve"> </w:t>
    </w:r>
    <w:r w:rsidRPr="00EF4E0A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DC4" w:rsidRDefault="00607DC4">
      <w:pPr>
        <w:spacing w:after="0" w:line="240" w:lineRule="auto"/>
      </w:pPr>
      <w:r>
        <w:separator/>
      </w:r>
    </w:p>
  </w:footnote>
  <w:footnote w:type="continuationSeparator" w:id="0">
    <w:p w:rsidR="00607DC4" w:rsidRDefault="00607D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7B9" w:rsidRDefault="00607DC4">
    <w:pPr>
      <w:pStyle w:val="a5"/>
      <w:pBdr>
        <w:bottom w:val="none" w:sz="0" w:space="0" w:color="auto"/>
      </w:pBdr>
    </w:pPr>
    <w:r>
      <w:pict>
        <v:rect id="Rectangle 7" o:spid="_x0000_s3073" style="position:absolute;left:0;text-align:left;margin-left:1056.4pt;margin-top:-43pt;width:42.15pt;height:57pt;z-index:1;mso-width-relative:page;mso-height-relative:page" o:preferrelative="t" fillcolor="gray">
          <v:stroke miterlimit="2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;mso-width-relative:page;mso-height-relative:page;v-text-anchor:middle" o:preferrelative="t">
          <v:stroke miterlimit="2"/>
          <v:textbox style="layout-flow:vertical;mso-layout-flow-alt:bottom-to-top">
            <w:txbxContent>
              <w:p w:rsidR="001547B9" w:rsidRDefault="00EF4E0A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3075" type="#_x0000_t202" style="position:absolute;left:0;text-align:left;margin-left:1056.4pt;margin-top:-43pt;width:42.15pt;height:843pt;z-index:3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:rsidR="001547B9" w:rsidRDefault="00EF4E0A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3076" type="#_x0000_t202" style="position:absolute;left:0;text-align:left;margin-left:1025.45pt;margin-top:-43pt;width:30.95pt;height:843pt;z-index:4;mso-width-relative:page;mso-height-relative:page;v-text-anchor:middle" o:preferrelative="t">
          <v:stroke miterlimit="2"/>
          <v:textbox style="layout-flow:vertical;mso-layout-flow-alt:bottom-to-top">
            <w:txbxContent>
              <w:p w:rsidR="001547B9" w:rsidRDefault="00EF4E0A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7B9" w:rsidRPr="00EF4E0A" w:rsidRDefault="00EF4E0A" w:rsidP="00376668">
    <w:pPr>
      <w:pStyle w:val="a5"/>
      <w:pBdr>
        <w:bottom w:val="none" w:sz="0" w:space="0" w:color="auto"/>
      </w:pBdr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A23C5"/>
    <w:multiLevelType w:val="hybridMultilevel"/>
    <w:tmpl w:val="D7742044"/>
    <w:lvl w:ilvl="0" w:tplc="61375785">
      <w:start w:val="1"/>
      <w:numFmt w:val="decimal"/>
      <w:lvlText w:val="%1."/>
      <w:lvlJc w:val="left"/>
      <w:pPr>
        <w:ind w:left="720" w:hanging="360"/>
      </w:pPr>
    </w:lvl>
    <w:lvl w:ilvl="1" w:tplc="61375785" w:tentative="1">
      <w:start w:val="1"/>
      <w:numFmt w:val="lowerLetter"/>
      <w:lvlText w:val="%2."/>
      <w:lvlJc w:val="left"/>
      <w:pPr>
        <w:ind w:left="1440" w:hanging="360"/>
      </w:pPr>
    </w:lvl>
    <w:lvl w:ilvl="2" w:tplc="61375785" w:tentative="1">
      <w:start w:val="1"/>
      <w:numFmt w:val="lowerRoman"/>
      <w:lvlText w:val="%3."/>
      <w:lvlJc w:val="right"/>
      <w:pPr>
        <w:ind w:left="2160" w:hanging="180"/>
      </w:pPr>
    </w:lvl>
    <w:lvl w:ilvl="3" w:tplc="61375785" w:tentative="1">
      <w:start w:val="1"/>
      <w:numFmt w:val="decimal"/>
      <w:lvlText w:val="%4."/>
      <w:lvlJc w:val="left"/>
      <w:pPr>
        <w:ind w:left="2880" w:hanging="360"/>
      </w:pPr>
    </w:lvl>
    <w:lvl w:ilvl="4" w:tplc="61375785" w:tentative="1">
      <w:start w:val="1"/>
      <w:numFmt w:val="lowerLetter"/>
      <w:lvlText w:val="%5."/>
      <w:lvlJc w:val="left"/>
      <w:pPr>
        <w:ind w:left="3600" w:hanging="360"/>
      </w:pPr>
    </w:lvl>
    <w:lvl w:ilvl="5" w:tplc="61375785" w:tentative="1">
      <w:start w:val="1"/>
      <w:numFmt w:val="lowerRoman"/>
      <w:lvlText w:val="%6."/>
      <w:lvlJc w:val="right"/>
      <w:pPr>
        <w:ind w:left="4320" w:hanging="180"/>
      </w:pPr>
    </w:lvl>
    <w:lvl w:ilvl="6" w:tplc="61375785" w:tentative="1">
      <w:start w:val="1"/>
      <w:numFmt w:val="decimal"/>
      <w:lvlText w:val="%7."/>
      <w:lvlJc w:val="left"/>
      <w:pPr>
        <w:ind w:left="5040" w:hanging="360"/>
      </w:pPr>
    </w:lvl>
    <w:lvl w:ilvl="7" w:tplc="61375785" w:tentative="1">
      <w:start w:val="1"/>
      <w:numFmt w:val="lowerLetter"/>
      <w:lvlText w:val="%8."/>
      <w:lvlJc w:val="left"/>
      <w:pPr>
        <w:ind w:left="5760" w:hanging="360"/>
      </w:pPr>
    </w:lvl>
    <w:lvl w:ilvl="8" w:tplc="6137578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6FF9756F"/>
    <w:multiLevelType w:val="hybridMultilevel"/>
    <w:tmpl w:val="03E0F992"/>
    <w:lvl w:ilvl="0" w:tplc="166014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154C5"/>
    <w:rsid w:val="001547B9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76668"/>
    <w:rsid w:val="00381ED6"/>
    <w:rsid w:val="003C7056"/>
    <w:rsid w:val="004621D6"/>
    <w:rsid w:val="004A7EC2"/>
    <w:rsid w:val="004B0B79"/>
    <w:rsid w:val="0052166A"/>
    <w:rsid w:val="00570E98"/>
    <w:rsid w:val="00607DC4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D3C9D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D716C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EF4E0A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gif"/><Relationship Id="rId18" Type="http://schemas.openxmlformats.org/officeDocument/2006/relationships/header" Target="header2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gi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image" Target="media/image6.gif"/><Relationship Id="rId10" Type="http://schemas.openxmlformats.org/officeDocument/2006/relationships/image" Target="media/image1.pn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0E5E7FB-FBA3-4F2C-9948-D120C833D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627</Words>
  <Characters>3575</Characters>
  <Application>Microsoft Office Word</Application>
  <DocSecurity>0</DocSecurity>
  <Lines>29</Lines>
  <Paragraphs>8</Paragraphs>
  <ScaleCrop>false</ScaleCrop>
  <Company>Microsoft</Company>
  <LinksUpToDate>false</LinksUpToDate>
  <CharactersWithSpaces>4194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BMT-6</cp:lastModifiedBy>
  <cp:revision>12</cp:revision>
  <dcterms:created xsi:type="dcterms:W3CDTF">2013-12-09T06:44:00Z</dcterms:created>
  <dcterms:modified xsi:type="dcterms:W3CDTF">2019-11-22T01:03:00Z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